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4804CD" w14:textId="77777777" w:rsidR="0034492E" w:rsidRPr="00676334" w:rsidRDefault="0034492E" w:rsidP="0034492E">
      <w:pPr>
        <w:tabs>
          <w:tab w:val="left" w:pos="851"/>
        </w:tabs>
        <w:suppressAutoHyphens/>
        <w:spacing w:before="60" w:after="60" w:line="240" w:lineRule="auto"/>
        <w:jc w:val="center"/>
        <w:rPr>
          <w:rFonts w:ascii="Calibri" w:eastAsia="Times New Roman" w:hAnsi="Calibri" w:cs="Calibri"/>
          <w:lang w:eastAsia="zh-CN"/>
        </w:rPr>
      </w:pPr>
      <w:r w:rsidRPr="00676334">
        <w:rPr>
          <w:rFonts w:ascii="Calibri" w:eastAsia="Times New Roman" w:hAnsi="Calibri" w:cs="Calibri"/>
          <w:noProof/>
          <w:sz w:val="20"/>
          <w:szCs w:val="20"/>
          <w:lang w:eastAsia="fr-FR"/>
        </w:rPr>
        <w:drawing>
          <wp:anchor distT="0" distB="0" distL="114300" distR="114300" simplePos="0" relativeHeight="251659264" behindDoc="0" locked="0" layoutInCell="1" allowOverlap="1" wp14:anchorId="5E7F9FEF" wp14:editId="61278484">
            <wp:simplePos x="0" y="0"/>
            <wp:positionH relativeFrom="column">
              <wp:posOffset>86995</wp:posOffset>
            </wp:positionH>
            <wp:positionV relativeFrom="paragraph">
              <wp:posOffset>57150</wp:posOffset>
            </wp:positionV>
            <wp:extent cx="1096645" cy="837565"/>
            <wp:effectExtent l="0" t="0" r="8255" b="635"/>
            <wp:wrapSquare wrapText="left"/>
            <wp:docPr id="1" name="Image 1" descr="logo ch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 chu"/>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96645" cy="8375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ED07A9" w14:textId="77777777" w:rsidR="0034492E" w:rsidRPr="00676334" w:rsidRDefault="0034492E" w:rsidP="0034492E">
      <w:pPr>
        <w:tabs>
          <w:tab w:val="left" w:pos="851"/>
        </w:tabs>
        <w:suppressAutoHyphens/>
        <w:spacing w:after="0" w:line="240" w:lineRule="auto"/>
        <w:rPr>
          <w:rFonts w:ascii="Calibri" w:eastAsia="Times New Roman" w:hAnsi="Calibri" w:cs="Calibri"/>
          <w:sz w:val="20"/>
          <w:szCs w:val="20"/>
          <w:lang w:eastAsia="zh-CN"/>
        </w:rPr>
        <w:sectPr w:rsidR="0034492E" w:rsidRPr="00676334">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34492E" w:rsidRPr="00676334" w14:paraId="4644AB46" w14:textId="77777777" w:rsidTr="00081E83">
        <w:tc>
          <w:tcPr>
            <w:tcW w:w="9002" w:type="dxa"/>
            <w:shd w:val="clear" w:color="auto" w:fill="66CCFF"/>
          </w:tcPr>
          <w:p w14:paraId="0D3B03B9" w14:textId="77777777" w:rsidR="00CE6C78" w:rsidRPr="00877BE3" w:rsidRDefault="0034492E" w:rsidP="00081E83">
            <w:pPr>
              <w:tabs>
                <w:tab w:val="left" w:pos="851"/>
              </w:tabs>
              <w:suppressAutoHyphens/>
              <w:spacing w:before="120" w:after="120" w:line="240" w:lineRule="auto"/>
              <w:jc w:val="center"/>
              <w:rPr>
                <w:rFonts w:ascii="Calibri" w:eastAsia="Times New Roman" w:hAnsi="Calibri" w:cs="Calibri"/>
                <w:b/>
                <w:bCs/>
                <w:caps/>
                <w:sz w:val="28"/>
                <w:szCs w:val="28"/>
                <w:lang w:eastAsia="zh-CN"/>
              </w:rPr>
            </w:pPr>
            <w:r w:rsidRPr="00676334">
              <w:rPr>
                <w:rFonts w:ascii="Calibri" w:eastAsia="Times New Roman" w:hAnsi="Calibri" w:cs="Calibri"/>
                <w:b/>
                <w:bCs/>
                <w:caps/>
                <w:sz w:val="28"/>
                <w:szCs w:val="28"/>
                <w:lang w:eastAsia="zh-CN"/>
              </w:rPr>
              <w:t>ACTE</w:t>
            </w:r>
            <w:r w:rsidRPr="00877BE3">
              <w:rPr>
                <w:rFonts w:ascii="Calibri" w:eastAsia="Times New Roman" w:hAnsi="Calibri" w:cs="Calibri"/>
                <w:b/>
                <w:bCs/>
                <w:caps/>
                <w:sz w:val="28"/>
                <w:szCs w:val="28"/>
                <w:lang w:eastAsia="zh-CN"/>
              </w:rPr>
              <w:t xml:space="preserve"> D’ENGAGEMENT</w:t>
            </w:r>
            <w:r w:rsidR="00F5689F" w:rsidRPr="00877BE3">
              <w:rPr>
                <w:rFonts w:ascii="Calibri" w:eastAsia="Times New Roman" w:hAnsi="Calibri" w:cs="Calibri"/>
                <w:b/>
                <w:bCs/>
                <w:caps/>
                <w:sz w:val="28"/>
                <w:szCs w:val="28"/>
                <w:lang w:eastAsia="zh-CN"/>
              </w:rPr>
              <w:t xml:space="preserve"> </w:t>
            </w:r>
          </w:p>
          <w:p w14:paraId="2C0A7EE4" w14:textId="2DFDD829" w:rsidR="0034492E" w:rsidRPr="00877BE3" w:rsidRDefault="00CE6C78" w:rsidP="00DD11AE">
            <w:pPr>
              <w:tabs>
                <w:tab w:val="left" w:pos="851"/>
              </w:tabs>
              <w:suppressAutoHyphens/>
              <w:spacing w:before="120" w:after="120" w:line="240" w:lineRule="auto"/>
              <w:jc w:val="center"/>
              <w:rPr>
                <w:rFonts w:ascii="Calibri" w:eastAsia="Times New Roman" w:hAnsi="Calibri" w:cs="Calibri"/>
                <w:b/>
                <w:bCs/>
                <w:caps/>
                <w:sz w:val="28"/>
                <w:szCs w:val="28"/>
                <w:lang w:eastAsia="zh-CN"/>
              </w:rPr>
            </w:pPr>
            <w:r w:rsidRPr="00877BE3">
              <w:rPr>
                <w:rFonts w:ascii="Calibri" w:eastAsia="Times New Roman" w:hAnsi="Calibri" w:cs="Calibri"/>
                <w:b/>
                <w:bCs/>
                <w:caps/>
                <w:sz w:val="28"/>
                <w:szCs w:val="28"/>
                <w:lang w:eastAsia="zh-CN"/>
              </w:rPr>
              <w:t xml:space="preserve">Marché </w:t>
            </w:r>
            <w:r w:rsidR="007E372B" w:rsidRPr="00877BE3">
              <w:rPr>
                <w:rFonts w:ascii="Calibri" w:eastAsia="Times New Roman" w:hAnsi="Calibri" w:cs="Calibri"/>
                <w:b/>
                <w:bCs/>
                <w:caps/>
                <w:sz w:val="28"/>
                <w:szCs w:val="28"/>
                <w:lang w:eastAsia="zh-CN"/>
              </w:rPr>
              <w:t>N°</w:t>
            </w:r>
            <w:bookmarkStart w:id="0" w:name="_GoBack"/>
            <w:bookmarkEnd w:id="0"/>
          </w:p>
        </w:tc>
        <w:tc>
          <w:tcPr>
            <w:tcW w:w="1275" w:type="dxa"/>
            <w:shd w:val="clear" w:color="auto" w:fill="66CCFF"/>
          </w:tcPr>
          <w:p w14:paraId="29B2AA86" w14:textId="77777777" w:rsidR="0034492E" w:rsidRPr="00676334" w:rsidRDefault="0034492E" w:rsidP="00081E83">
            <w:pPr>
              <w:keepNext/>
              <w:numPr>
                <w:ilvl w:val="7"/>
                <w:numId w:val="0"/>
              </w:numPr>
              <w:tabs>
                <w:tab w:val="num" w:pos="0"/>
                <w:tab w:val="left" w:pos="851"/>
                <w:tab w:val="right" w:pos="9639"/>
              </w:tabs>
              <w:suppressAutoHyphens/>
              <w:spacing w:before="120" w:after="120" w:line="240" w:lineRule="auto"/>
              <w:ind w:left="1440" w:hanging="1440"/>
              <w:jc w:val="center"/>
              <w:outlineLvl w:val="7"/>
              <w:rPr>
                <w:rFonts w:ascii="Calibri" w:eastAsia="Times New Roman" w:hAnsi="Calibri" w:cs="Calibri"/>
                <w:b/>
                <w:bCs/>
                <w:sz w:val="24"/>
                <w:szCs w:val="20"/>
                <w:lang w:eastAsia="zh-CN"/>
              </w:rPr>
            </w:pPr>
            <w:r w:rsidRPr="00676334">
              <w:rPr>
                <w:rFonts w:ascii="Calibri" w:eastAsia="Times New Roman" w:hAnsi="Calibri" w:cs="Calibri"/>
                <w:b/>
                <w:bCs/>
                <w:caps/>
                <w:sz w:val="28"/>
                <w:szCs w:val="28"/>
                <w:lang w:eastAsia="zh-CN"/>
              </w:rPr>
              <w:t>ATTRI1</w:t>
            </w:r>
          </w:p>
        </w:tc>
      </w:tr>
    </w:tbl>
    <w:p w14:paraId="536B790A" w14:textId="77777777" w:rsidR="0034492E" w:rsidRPr="00676334" w:rsidRDefault="0034492E" w:rsidP="0034492E">
      <w:pPr>
        <w:tabs>
          <w:tab w:val="left" w:pos="851"/>
        </w:tabs>
        <w:suppressAutoHyphens/>
        <w:spacing w:after="0" w:line="240" w:lineRule="auto"/>
        <w:rPr>
          <w:rFonts w:ascii="Calibri" w:eastAsia="Times New Roman" w:hAnsi="Calibri" w:cs="Calibri"/>
          <w:sz w:val="20"/>
          <w:szCs w:val="20"/>
          <w:lang w:eastAsia="zh-CN"/>
        </w:rPr>
      </w:pPr>
    </w:p>
    <w:p w14:paraId="5D0F61F4" w14:textId="77777777" w:rsidR="0034492E" w:rsidRPr="00676334" w:rsidRDefault="0034492E" w:rsidP="0034492E">
      <w:pPr>
        <w:tabs>
          <w:tab w:val="left" w:pos="851"/>
        </w:tabs>
        <w:suppressAutoHyphens/>
        <w:spacing w:after="0" w:line="240" w:lineRule="auto"/>
        <w:jc w:val="both"/>
        <w:rPr>
          <w:rFonts w:ascii="Calibri" w:eastAsia="Times New Roman" w:hAnsi="Calibri" w:cs="Calibri"/>
          <w:bCs/>
          <w:i/>
          <w:iCs/>
          <w:sz w:val="18"/>
          <w:szCs w:val="18"/>
          <w:lang w:eastAsia="zh-CN"/>
        </w:rPr>
      </w:pPr>
      <w:r w:rsidRPr="00676334">
        <w:rPr>
          <w:rFonts w:ascii="Calibri" w:eastAsia="Times New Roman" w:hAnsi="Calibri" w:cs="Calibri"/>
          <w:bCs/>
          <w:i/>
          <w:iCs/>
          <w:sz w:val="18"/>
          <w:szCs w:val="18"/>
          <w:lang w:eastAsia="zh-CN"/>
        </w:rPr>
        <w:t xml:space="preserve">Alors qu’un acte d’engagement était autrefois requis de l’opérateur économique soumissionnaire lors du dépôt de son offre, sa signature n’est plus aujourd’hui requise qu’au stade de l’attribution du marché. </w:t>
      </w:r>
    </w:p>
    <w:p w14:paraId="322DA801" w14:textId="77777777" w:rsidR="0034492E" w:rsidRPr="00676334" w:rsidRDefault="0034492E" w:rsidP="0034492E">
      <w:pPr>
        <w:tabs>
          <w:tab w:val="left" w:pos="851"/>
        </w:tabs>
        <w:suppressAutoHyphens/>
        <w:spacing w:after="0" w:line="240" w:lineRule="auto"/>
        <w:jc w:val="both"/>
        <w:rPr>
          <w:rFonts w:ascii="Calibri" w:eastAsia="Times New Roman" w:hAnsi="Calibri" w:cs="Calibri"/>
          <w:bCs/>
          <w:i/>
          <w:iCs/>
          <w:sz w:val="18"/>
          <w:szCs w:val="18"/>
          <w:lang w:eastAsia="zh-CN"/>
        </w:rPr>
      </w:pPr>
      <w:r w:rsidRPr="00676334">
        <w:rPr>
          <w:rFonts w:ascii="Calibri" w:eastAsia="Times New Roman" w:hAnsi="Calibri" w:cs="Calibri"/>
          <w:bCs/>
          <w:i/>
          <w:iCs/>
          <w:sz w:val="18"/>
          <w:szCs w:val="18"/>
          <w:lang w:eastAsia="zh-CN"/>
        </w:rPr>
        <w:t xml:space="preserve">Le formulaire ATTRI1 est un modèle d’acte d’engagement qui peut être utilisé par l’acheteur, s’il le souhaite, pour conclure un marché ou un accord-cadre avec le candidat déclaré attributaire. </w:t>
      </w:r>
    </w:p>
    <w:p w14:paraId="1C930A74" w14:textId="77777777" w:rsidR="0034492E" w:rsidRPr="00676334" w:rsidRDefault="0034492E" w:rsidP="0034492E">
      <w:pPr>
        <w:tabs>
          <w:tab w:val="left" w:pos="851"/>
        </w:tabs>
        <w:suppressAutoHyphens/>
        <w:spacing w:after="0" w:line="240" w:lineRule="auto"/>
        <w:jc w:val="both"/>
        <w:rPr>
          <w:rFonts w:ascii="Calibri" w:eastAsia="Times New Roman" w:hAnsi="Calibri" w:cs="Calibri"/>
          <w:bCs/>
          <w:i/>
          <w:iCs/>
          <w:sz w:val="18"/>
          <w:szCs w:val="18"/>
          <w:lang w:eastAsia="zh-CN"/>
        </w:rPr>
      </w:pPr>
      <w:r w:rsidRPr="00676334">
        <w:rPr>
          <w:rFonts w:ascii="Calibri" w:eastAsia="Times New Roman" w:hAnsi="Calibri" w:cs="Calibri"/>
          <w:bCs/>
          <w:i/>
          <w:iCs/>
          <w:sz w:val="18"/>
          <w:szCs w:val="18"/>
          <w:lang w:eastAsia="zh-CN"/>
        </w:rPr>
        <w:t>Il est conseillé aux acheteurs de renseigner les différentes rubriques de ce formulaire avant de l’adresser à l’attributaire. Ce dernier retourne l’acte d’engagement signé, permettant à l’acheteur de le signer à son tour.</w:t>
      </w:r>
    </w:p>
    <w:p w14:paraId="5004C0AF" w14:textId="77777777" w:rsidR="0034492E" w:rsidRPr="00676334" w:rsidRDefault="0034492E" w:rsidP="0034492E">
      <w:pPr>
        <w:tabs>
          <w:tab w:val="left" w:pos="851"/>
        </w:tabs>
        <w:suppressAutoHyphens/>
        <w:spacing w:after="0" w:line="240" w:lineRule="auto"/>
        <w:jc w:val="both"/>
        <w:rPr>
          <w:rFonts w:ascii="Calibri" w:eastAsia="Times New Roman" w:hAnsi="Calibri" w:cs="Calibri"/>
          <w:bCs/>
          <w:i/>
          <w:iCs/>
          <w:sz w:val="18"/>
          <w:szCs w:val="18"/>
          <w:lang w:eastAsia="zh-CN"/>
        </w:rPr>
      </w:pPr>
      <w:r w:rsidRPr="00676334">
        <w:rPr>
          <w:rFonts w:ascii="Calibri" w:eastAsia="Times New Roman" w:hAnsi="Calibri" w:cs="Calibri"/>
          <w:bCs/>
          <w:i/>
          <w:iCs/>
          <w:sz w:val="18"/>
          <w:szCs w:val="18"/>
          <w:lang w:eastAsia="zh-CN"/>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6160CA6C" w14:textId="77777777" w:rsidR="0034492E" w:rsidRPr="00676334" w:rsidRDefault="0034492E" w:rsidP="0034492E">
      <w:pPr>
        <w:tabs>
          <w:tab w:val="left" w:pos="851"/>
        </w:tabs>
        <w:suppressAutoHyphens/>
        <w:spacing w:after="0" w:line="240" w:lineRule="auto"/>
        <w:jc w:val="both"/>
        <w:rPr>
          <w:rFonts w:ascii="Calibri" w:eastAsia="Times New Roman" w:hAnsi="Calibri" w:cs="Calibri"/>
          <w:bCs/>
          <w:i/>
          <w:iCs/>
          <w:sz w:val="16"/>
          <w:szCs w:val="20"/>
          <w:lang w:eastAsia="zh-CN"/>
        </w:rPr>
      </w:pPr>
      <w:r w:rsidRPr="00676334">
        <w:rPr>
          <w:rFonts w:ascii="Calibri" w:eastAsia="Times New Roman" w:hAnsi="Calibri" w:cs="Calibri"/>
          <w:bCs/>
          <w:i/>
          <w:iCs/>
          <w:sz w:val="18"/>
          <w:szCs w:val="18"/>
          <w:lang w:eastAsia="zh-CN"/>
        </w:rPr>
        <w:t>En cas de candidature groupée, un acte d’engagement unique est rempli pour le groupement d’entreprises.</w:t>
      </w:r>
    </w:p>
    <w:p w14:paraId="59426AB3" w14:textId="77777777" w:rsidR="0034492E" w:rsidRPr="00676334" w:rsidRDefault="0034492E" w:rsidP="0034492E">
      <w:pPr>
        <w:tabs>
          <w:tab w:val="left" w:pos="426"/>
          <w:tab w:val="left" w:pos="851"/>
        </w:tabs>
        <w:suppressAutoHyphens/>
        <w:spacing w:after="0" w:line="240" w:lineRule="auto"/>
        <w:jc w:val="both"/>
        <w:rPr>
          <w:rFonts w:ascii="Calibri" w:eastAsia="Times New Roman" w:hAnsi="Calibri" w:cs="Calibri"/>
          <w:sz w:val="20"/>
          <w:szCs w:val="20"/>
          <w:lang w:eastAsia="zh-CN"/>
        </w:rPr>
      </w:pPr>
    </w:p>
    <w:tbl>
      <w:tblPr>
        <w:tblW w:w="0" w:type="auto"/>
        <w:tblLayout w:type="fixed"/>
        <w:tblCellMar>
          <w:left w:w="71" w:type="dxa"/>
          <w:right w:w="71" w:type="dxa"/>
        </w:tblCellMar>
        <w:tblLook w:val="0000" w:firstRow="0" w:lastRow="0" w:firstColumn="0" w:lastColumn="0" w:noHBand="0" w:noVBand="0"/>
      </w:tblPr>
      <w:tblGrid>
        <w:gridCol w:w="10277"/>
      </w:tblGrid>
      <w:tr w:rsidR="0034492E" w:rsidRPr="00676334" w14:paraId="0ED49458" w14:textId="77777777" w:rsidTr="00081E83">
        <w:tc>
          <w:tcPr>
            <w:tcW w:w="10277" w:type="dxa"/>
            <w:shd w:val="clear" w:color="auto" w:fill="66CCFF"/>
          </w:tcPr>
          <w:p w14:paraId="64042A38" w14:textId="77777777" w:rsidR="0034492E" w:rsidRPr="00676334" w:rsidRDefault="0034492E" w:rsidP="00081E83">
            <w:pPr>
              <w:tabs>
                <w:tab w:val="left" w:pos="-142"/>
                <w:tab w:val="left" w:pos="851"/>
                <w:tab w:val="left" w:pos="4111"/>
              </w:tabs>
              <w:suppressAutoHyphens/>
              <w:spacing w:after="0" w:line="240" w:lineRule="auto"/>
              <w:jc w:val="both"/>
              <w:rPr>
                <w:rFonts w:ascii="Calibri" w:eastAsia="Times New Roman" w:hAnsi="Calibri" w:cs="Calibri"/>
                <w:sz w:val="20"/>
                <w:szCs w:val="20"/>
                <w:lang w:eastAsia="zh-CN"/>
              </w:rPr>
            </w:pPr>
            <w:r w:rsidRPr="00676334">
              <w:rPr>
                <w:rFonts w:ascii="Calibri" w:eastAsia="Times New Roman" w:hAnsi="Calibri" w:cs="Calibri"/>
                <w:b/>
                <w:lang w:eastAsia="zh-CN"/>
              </w:rPr>
              <w:t xml:space="preserve">A - Objet </w:t>
            </w:r>
            <w:r w:rsidRPr="00676334">
              <w:rPr>
                <w:rFonts w:ascii="Calibri" w:eastAsia="Times New Roman" w:hAnsi="Calibri" w:cs="Calibri"/>
                <w:b/>
                <w:bCs/>
                <w:lang w:eastAsia="zh-CN"/>
              </w:rPr>
              <w:t>de l’acte d’engagement</w:t>
            </w:r>
            <w:r w:rsidRPr="00676334">
              <w:rPr>
                <w:rFonts w:ascii="Calibri" w:eastAsia="Times New Roman" w:hAnsi="Calibri" w:cs="Calibri"/>
                <w:b/>
                <w:lang w:eastAsia="zh-CN"/>
              </w:rPr>
              <w:t>.</w:t>
            </w:r>
          </w:p>
        </w:tc>
      </w:tr>
    </w:tbl>
    <w:p w14:paraId="0C4B99F6" w14:textId="77777777" w:rsidR="0034492E" w:rsidRPr="00676334" w:rsidRDefault="0034492E" w:rsidP="0034492E">
      <w:pPr>
        <w:tabs>
          <w:tab w:val="left" w:pos="426"/>
          <w:tab w:val="left" w:pos="851"/>
        </w:tabs>
        <w:suppressAutoHyphens/>
        <w:spacing w:after="0" w:line="240" w:lineRule="auto"/>
        <w:jc w:val="both"/>
        <w:rPr>
          <w:rFonts w:ascii="Calibri" w:eastAsia="Times New Roman" w:hAnsi="Calibri" w:cs="Calibri"/>
          <w:sz w:val="20"/>
          <w:szCs w:val="20"/>
          <w:lang w:eastAsia="zh-CN"/>
        </w:rPr>
      </w:pPr>
    </w:p>
    <w:p w14:paraId="37C62C54" w14:textId="79C4EDB6" w:rsidR="0034492E" w:rsidRDefault="009A705D" w:rsidP="0034492E">
      <w:pPr>
        <w:tabs>
          <w:tab w:val="left" w:pos="426"/>
          <w:tab w:val="left" w:pos="851"/>
        </w:tabs>
        <w:suppressAutoHyphens/>
        <w:spacing w:after="0" w:line="240" w:lineRule="auto"/>
        <w:jc w:val="both"/>
        <w:rPr>
          <w:rFonts w:ascii="Calibri" w:eastAsia="Times New Roman" w:hAnsi="Calibri" w:cs="Calibri"/>
          <w:sz w:val="20"/>
          <w:szCs w:val="20"/>
          <w:lang w:eastAsia="zh-CN"/>
        </w:rPr>
      </w:pPr>
      <w:r w:rsidRPr="00676334">
        <w:rPr>
          <w:rFonts w:ascii="Calibri" w:eastAsia="Wingdings" w:hAnsi="Calibri" w:cs="Calibri"/>
          <w:b/>
          <w:color w:val="66CCFF"/>
          <w:spacing w:val="-10"/>
          <w:sz w:val="20"/>
          <w:szCs w:val="20"/>
          <w:lang w:eastAsia="zh-CN"/>
        </w:rPr>
        <w:t></w:t>
      </w:r>
      <w:r w:rsidRPr="00676334">
        <w:rPr>
          <w:rFonts w:ascii="Calibri" w:eastAsia="Arial" w:hAnsi="Calibri" w:cs="Calibri"/>
          <w:spacing w:val="-10"/>
          <w:sz w:val="20"/>
          <w:szCs w:val="20"/>
          <w:lang w:eastAsia="zh-CN"/>
        </w:rPr>
        <w:t xml:space="preserve"> Objet</w:t>
      </w:r>
      <w:r w:rsidR="004E35E9">
        <w:rPr>
          <w:rFonts w:ascii="Calibri" w:eastAsia="Times New Roman" w:hAnsi="Calibri" w:cs="Calibri"/>
          <w:sz w:val="20"/>
          <w:szCs w:val="20"/>
          <w:lang w:eastAsia="zh-CN"/>
        </w:rPr>
        <w:t xml:space="preserve"> du marché</w:t>
      </w:r>
      <w:r w:rsidR="0034492E" w:rsidRPr="00676334">
        <w:rPr>
          <w:rFonts w:ascii="Calibri" w:eastAsia="Times New Roman" w:hAnsi="Calibri" w:cs="Calibri"/>
          <w:sz w:val="20"/>
          <w:szCs w:val="20"/>
          <w:lang w:eastAsia="zh-CN"/>
        </w:rPr>
        <w:t>:</w:t>
      </w:r>
    </w:p>
    <w:p w14:paraId="44FE6548" w14:textId="5FF232BA" w:rsidR="00B661E9" w:rsidRDefault="00B661E9" w:rsidP="001C09E9">
      <w:pPr>
        <w:tabs>
          <w:tab w:val="left" w:pos="426"/>
          <w:tab w:val="left" w:pos="851"/>
        </w:tabs>
        <w:suppressAutoHyphens/>
        <w:spacing w:after="0" w:line="240" w:lineRule="auto"/>
        <w:jc w:val="both"/>
        <w:rPr>
          <w:rFonts w:ascii="Calibri" w:eastAsia="Malgun Gothic" w:hAnsi="Calibri" w:cs="Calibri"/>
          <w:b/>
          <w:bCs/>
          <w:sz w:val="24"/>
          <w:szCs w:val="24"/>
          <w:lang w:eastAsia="zh-CN"/>
        </w:rPr>
      </w:pPr>
    </w:p>
    <w:p w14:paraId="699103ED" w14:textId="4669878E" w:rsidR="00B661E9" w:rsidRPr="00B661E9" w:rsidRDefault="00B661E9" w:rsidP="001C09E9">
      <w:pPr>
        <w:tabs>
          <w:tab w:val="left" w:pos="426"/>
          <w:tab w:val="left" w:pos="851"/>
        </w:tabs>
        <w:suppressAutoHyphens/>
        <w:spacing w:after="0" w:line="240" w:lineRule="auto"/>
        <w:jc w:val="both"/>
        <w:rPr>
          <w:rFonts w:ascii="Calibri" w:eastAsia="Malgun Gothic" w:hAnsi="Calibri" w:cs="Calibri"/>
          <w:b/>
          <w:bCs/>
          <w:sz w:val="24"/>
          <w:szCs w:val="24"/>
          <w:lang w:eastAsia="zh-CN"/>
        </w:rPr>
      </w:pPr>
      <w:r w:rsidRPr="00B661E9">
        <w:rPr>
          <w:b/>
          <w:sz w:val="24"/>
          <w:szCs w:val="24"/>
        </w:rPr>
        <w:t>AOO 07.2025 GHT-TRANSPORT</w:t>
      </w:r>
    </w:p>
    <w:p w14:paraId="450FEC80" w14:textId="3DB6364A" w:rsidR="00B661E9" w:rsidRDefault="00B661E9" w:rsidP="001C09E9">
      <w:pPr>
        <w:tabs>
          <w:tab w:val="left" w:pos="426"/>
          <w:tab w:val="left" w:pos="851"/>
        </w:tabs>
        <w:suppressAutoHyphens/>
        <w:spacing w:after="0" w:line="240" w:lineRule="auto"/>
        <w:jc w:val="both"/>
        <w:rPr>
          <w:rFonts w:ascii="Calibri" w:eastAsia="Malgun Gothic" w:hAnsi="Calibri" w:cs="Calibri"/>
          <w:b/>
          <w:bCs/>
          <w:sz w:val="24"/>
          <w:szCs w:val="24"/>
          <w:lang w:eastAsia="zh-CN"/>
        </w:rPr>
      </w:pPr>
      <w:r>
        <w:rPr>
          <w:rFonts w:ascii="Calibri" w:hAnsi="Calibri" w:cs="Calibri,Bold"/>
          <w:b/>
          <w:bCs/>
          <w:shd w:val="clear" w:color="auto" w:fill="FFFFFF"/>
        </w:rPr>
        <w:t xml:space="preserve">Le présent marché a pour objet de contractualiser </w:t>
      </w:r>
      <w:r w:rsidRPr="001F423B">
        <w:rPr>
          <w:rFonts w:ascii="Calibri" w:hAnsi="Calibri" w:cs="Calibri,Bold"/>
          <w:b/>
          <w:bCs/>
          <w:shd w:val="clear" w:color="auto" w:fill="FFFFFF"/>
        </w:rPr>
        <w:t>des prestations de transport de patients inclus dans l’article 80 de la Loi de Finances de la Sécurité Sociale pour 2017 (LFSS)</w:t>
      </w:r>
      <w:r w:rsidRPr="001F423B">
        <w:rPr>
          <w:rFonts w:ascii="Calibri" w:hAnsi="Calibri" w:cs="Calibri,Bold"/>
          <w:bCs/>
          <w:i/>
          <w:shd w:val="clear" w:color="auto" w:fill="FFFFFF"/>
        </w:rPr>
        <w:t>*</w:t>
      </w:r>
      <w:r w:rsidRPr="001F423B">
        <w:rPr>
          <w:rFonts w:ascii="Calibri" w:hAnsi="Calibri" w:cs="Calibri,Bold"/>
          <w:b/>
          <w:bCs/>
          <w:shd w:val="clear" w:color="auto" w:fill="FFFFFF"/>
        </w:rPr>
        <w:t>, pour les établissements membres du GHT du Limousin</w:t>
      </w:r>
    </w:p>
    <w:p w14:paraId="363E8ED6" w14:textId="77777777" w:rsidR="00B661E9" w:rsidRDefault="00B661E9" w:rsidP="001C09E9">
      <w:pPr>
        <w:tabs>
          <w:tab w:val="left" w:pos="426"/>
          <w:tab w:val="left" w:pos="851"/>
        </w:tabs>
        <w:suppressAutoHyphens/>
        <w:spacing w:after="0" w:line="240" w:lineRule="auto"/>
        <w:jc w:val="both"/>
        <w:rPr>
          <w:rFonts w:ascii="Calibri" w:eastAsia="Malgun Gothic" w:hAnsi="Calibri" w:cs="Calibri"/>
          <w:b/>
          <w:bCs/>
          <w:sz w:val="24"/>
          <w:szCs w:val="24"/>
          <w:lang w:eastAsia="zh-CN"/>
        </w:rPr>
      </w:pPr>
    </w:p>
    <w:p w14:paraId="36DA2FB8" w14:textId="48B72CCD" w:rsidR="0034492E" w:rsidRDefault="0034492E" w:rsidP="001C09E9">
      <w:pPr>
        <w:tabs>
          <w:tab w:val="left" w:pos="426"/>
          <w:tab w:val="left" w:pos="851"/>
        </w:tabs>
        <w:suppressAutoHyphens/>
        <w:spacing w:after="0" w:line="240" w:lineRule="auto"/>
        <w:jc w:val="both"/>
        <w:rPr>
          <w:rFonts w:ascii="Calibri" w:eastAsia="Times New Roman" w:hAnsi="Calibri" w:cs="Calibri"/>
          <w:sz w:val="20"/>
          <w:szCs w:val="20"/>
          <w:lang w:eastAsia="zh-CN"/>
        </w:rPr>
      </w:pPr>
      <w:r w:rsidRPr="00676334">
        <w:rPr>
          <w:rFonts w:ascii="Calibri" w:eastAsia="Wingdings" w:hAnsi="Calibri" w:cs="Calibri"/>
          <w:b/>
          <w:color w:val="66CCFF"/>
          <w:spacing w:val="-10"/>
          <w:sz w:val="20"/>
          <w:szCs w:val="20"/>
          <w:lang w:eastAsia="zh-CN"/>
        </w:rPr>
        <w:t></w:t>
      </w:r>
      <w:r w:rsidRPr="00676334">
        <w:rPr>
          <w:rFonts w:ascii="Calibri" w:eastAsia="Arial" w:hAnsi="Calibri" w:cs="Calibri"/>
          <w:spacing w:val="-10"/>
          <w:sz w:val="20"/>
          <w:szCs w:val="20"/>
          <w:lang w:eastAsia="zh-CN"/>
        </w:rPr>
        <w:t xml:space="preserve">  </w:t>
      </w:r>
      <w:r w:rsidRPr="00676334">
        <w:rPr>
          <w:rFonts w:ascii="Calibri" w:eastAsia="Times New Roman" w:hAnsi="Calibri" w:cs="Calibri"/>
          <w:sz w:val="20"/>
          <w:szCs w:val="20"/>
          <w:lang w:eastAsia="zh-CN"/>
        </w:rPr>
        <w:t>Cet acte d'engagement correspond</w:t>
      </w:r>
      <w:r w:rsidR="00507494">
        <w:rPr>
          <w:rFonts w:ascii="Calibri" w:eastAsia="Times New Roman" w:hAnsi="Calibri" w:cs="Calibri"/>
          <w:sz w:val="20"/>
          <w:szCs w:val="20"/>
          <w:lang w:eastAsia="zh-CN"/>
        </w:rPr>
        <w:t xml:space="preserve"> à l’attribution</w:t>
      </w:r>
      <w:r w:rsidRPr="00676334">
        <w:rPr>
          <w:rFonts w:ascii="Calibri" w:eastAsia="Times New Roman" w:hAnsi="Calibri" w:cs="Calibri"/>
          <w:sz w:val="20"/>
          <w:szCs w:val="20"/>
          <w:lang w:eastAsia="zh-CN"/>
        </w:rPr>
        <w:t xml:space="preserve"> :</w:t>
      </w:r>
    </w:p>
    <w:p w14:paraId="0EABEE42" w14:textId="5B576538" w:rsidR="00B661E9" w:rsidRDefault="00B661E9" w:rsidP="00B661E9">
      <w:pPr>
        <w:tabs>
          <w:tab w:val="left" w:pos="426"/>
          <w:tab w:val="left" w:pos="851"/>
        </w:tabs>
        <w:jc w:val="both"/>
        <w:rPr>
          <w:rFonts w:ascii="Arial" w:hAnsi="Arial" w:cs="Arial"/>
        </w:rPr>
      </w:pPr>
    </w:p>
    <w:p w14:paraId="74E01B16" w14:textId="1DE97F61" w:rsidR="00B661E9" w:rsidRDefault="00B661E9" w:rsidP="00B661E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DD11AE">
        <w:fldChar w:fldCharType="separate"/>
      </w:r>
      <w:r>
        <w:fldChar w:fldCharType="end"/>
      </w:r>
      <w:r>
        <w:rPr>
          <w:rFonts w:ascii="Arial" w:hAnsi="Arial" w:cs="Arial"/>
        </w:rPr>
        <w:tab/>
        <w:t xml:space="preserve">au lot n° </w:t>
      </w:r>
      <w:r w:rsidRPr="00B661E9">
        <w:rPr>
          <w:rFonts w:ascii="Arial" w:hAnsi="Arial" w:cs="Arial"/>
          <w:highlight w:val="yellow"/>
        </w:rPr>
        <w:t>XXX</w:t>
      </w:r>
      <w:r>
        <w:rPr>
          <w:rFonts w:ascii="Arial" w:hAnsi="Arial" w:cs="Arial"/>
        </w:rPr>
        <w:t xml:space="preserve"> du marché public </w:t>
      </w: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r>
        <w:rPr>
          <w:rFonts w:ascii="Arial" w:hAnsi="Arial" w:cs="Arial"/>
        </w:rPr>
        <w:t xml:space="preserve"> </w:t>
      </w:r>
    </w:p>
    <w:p w14:paraId="547C1546" w14:textId="44D565BB" w:rsidR="00B661E9" w:rsidRDefault="00B661E9" w:rsidP="00B661E9">
      <w:pPr>
        <w:pStyle w:val="fcasegauche"/>
        <w:tabs>
          <w:tab w:val="left" w:pos="851"/>
        </w:tabs>
        <w:spacing w:after="0"/>
        <w:ind w:left="851" w:firstLine="0"/>
        <w:rPr>
          <w:rFonts w:ascii="Arial" w:hAnsi="Arial" w:cs="Arial"/>
        </w:rPr>
      </w:pPr>
    </w:p>
    <w:p w14:paraId="3749090E" w14:textId="77777777" w:rsidR="00B661E9" w:rsidRDefault="00B661E9" w:rsidP="00B661E9">
      <w:pPr>
        <w:pStyle w:val="fcasegauche"/>
        <w:tabs>
          <w:tab w:val="left" w:pos="851"/>
        </w:tabs>
        <w:spacing w:after="0"/>
        <w:rPr>
          <w:rFonts w:ascii="Arial" w:hAnsi="Arial" w:cs="Arial"/>
        </w:rPr>
      </w:pPr>
    </w:p>
    <w:p w14:paraId="54C3D2A8" w14:textId="2E2803DE" w:rsidR="0034492E" w:rsidRPr="00676334" w:rsidRDefault="0034492E" w:rsidP="0034492E">
      <w:pPr>
        <w:tabs>
          <w:tab w:val="left" w:pos="851"/>
        </w:tabs>
        <w:suppressAutoHyphens/>
        <w:spacing w:after="0" w:line="240" w:lineRule="auto"/>
        <w:rPr>
          <w:rFonts w:ascii="Calibri" w:eastAsia="Times New Roman" w:hAnsi="Calibri" w:cs="Calibri"/>
          <w:sz w:val="20"/>
          <w:szCs w:val="20"/>
          <w:lang w:eastAsia="zh-CN"/>
        </w:rPr>
      </w:pPr>
    </w:p>
    <w:tbl>
      <w:tblPr>
        <w:tblW w:w="0" w:type="auto"/>
        <w:tblLayout w:type="fixed"/>
        <w:tblCellMar>
          <w:left w:w="71" w:type="dxa"/>
          <w:right w:w="71" w:type="dxa"/>
        </w:tblCellMar>
        <w:tblLook w:val="0000" w:firstRow="0" w:lastRow="0" w:firstColumn="0" w:lastColumn="0" w:noHBand="0" w:noVBand="0"/>
      </w:tblPr>
      <w:tblGrid>
        <w:gridCol w:w="10277"/>
      </w:tblGrid>
      <w:tr w:rsidR="0034492E" w:rsidRPr="00676334" w14:paraId="6BD73F3B" w14:textId="77777777" w:rsidTr="00081E83">
        <w:tc>
          <w:tcPr>
            <w:tcW w:w="10277" w:type="dxa"/>
            <w:shd w:val="clear" w:color="auto" w:fill="66CCFF"/>
          </w:tcPr>
          <w:p w14:paraId="777558A9" w14:textId="77777777" w:rsidR="0034492E" w:rsidRPr="00676334" w:rsidRDefault="0034492E" w:rsidP="00081E83">
            <w:pPr>
              <w:tabs>
                <w:tab w:val="left" w:pos="-142"/>
                <w:tab w:val="left" w:pos="851"/>
                <w:tab w:val="left" w:pos="4111"/>
              </w:tabs>
              <w:suppressAutoHyphens/>
              <w:spacing w:after="0" w:line="240" w:lineRule="auto"/>
              <w:jc w:val="both"/>
              <w:rPr>
                <w:rFonts w:ascii="Calibri" w:eastAsia="Times New Roman" w:hAnsi="Calibri" w:cs="Calibri"/>
                <w:sz w:val="20"/>
                <w:szCs w:val="20"/>
                <w:lang w:eastAsia="zh-CN"/>
              </w:rPr>
            </w:pPr>
            <w:r w:rsidRPr="00676334">
              <w:rPr>
                <w:rFonts w:ascii="Calibri" w:eastAsia="Times New Roman" w:hAnsi="Calibri" w:cs="Calibri"/>
                <w:b/>
                <w:lang w:eastAsia="zh-CN"/>
              </w:rPr>
              <w:t>B - Engagement du titulaire ou du groupement titulaire.</w:t>
            </w:r>
          </w:p>
        </w:tc>
      </w:tr>
    </w:tbl>
    <w:p w14:paraId="3BA1B3BE" w14:textId="77777777" w:rsidR="0034492E" w:rsidRPr="00676334" w:rsidRDefault="0034492E" w:rsidP="0034492E">
      <w:pPr>
        <w:tabs>
          <w:tab w:val="left" w:pos="851"/>
        </w:tabs>
        <w:suppressAutoHyphens/>
        <w:spacing w:after="0" w:line="240" w:lineRule="auto"/>
        <w:rPr>
          <w:rFonts w:ascii="Calibri" w:eastAsia="Times New Roman" w:hAnsi="Calibri" w:cs="Calibri"/>
          <w:sz w:val="20"/>
          <w:szCs w:val="20"/>
          <w:lang w:eastAsia="zh-CN"/>
        </w:rPr>
      </w:pPr>
    </w:p>
    <w:p w14:paraId="1157D006" w14:textId="5CC86793" w:rsidR="0034492E" w:rsidRPr="00825CF0" w:rsidRDefault="0034492E" w:rsidP="00825CF0">
      <w:pPr>
        <w:keepNext/>
        <w:numPr>
          <w:ilvl w:val="1"/>
          <w:numId w:val="0"/>
        </w:numPr>
        <w:tabs>
          <w:tab w:val="num" w:pos="0"/>
          <w:tab w:val="left" w:pos="851"/>
          <w:tab w:val="left" w:pos="2268"/>
        </w:tabs>
        <w:suppressAutoHyphens/>
        <w:spacing w:after="0" w:line="240" w:lineRule="auto"/>
        <w:ind w:left="576" w:hanging="576"/>
        <w:outlineLvl w:val="1"/>
        <w:rPr>
          <w:rFonts w:ascii="Calibri" w:eastAsia="Times New Roman" w:hAnsi="Calibri" w:cs="Calibri"/>
          <w:b/>
          <w:i/>
          <w:iCs/>
          <w:sz w:val="18"/>
          <w:szCs w:val="18"/>
          <w:lang w:eastAsia="zh-CN"/>
        </w:rPr>
      </w:pPr>
      <w:r w:rsidRPr="00676334">
        <w:rPr>
          <w:rFonts w:ascii="Calibri" w:eastAsia="Times New Roman" w:hAnsi="Calibri" w:cs="Calibri"/>
          <w:b/>
          <w:lang w:eastAsia="zh-CN"/>
        </w:rPr>
        <w:t>B1 - Identification et engagement du titulaire ou du groupement titulaire :</w:t>
      </w:r>
    </w:p>
    <w:p w14:paraId="4DE2E6EF" w14:textId="727E7079" w:rsidR="0034492E" w:rsidRPr="00676334" w:rsidRDefault="0034492E" w:rsidP="0034492E">
      <w:pPr>
        <w:tabs>
          <w:tab w:val="left" w:pos="851"/>
        </w:tabs>
        <w:suppressAutoHyphens/>
        <w:spacing w:after="0" w:line="240" w:lineRule="auto"/>
        <w:jc w:val="both"/>
        <w:rPr>
          <w:rFonts w:ascii="Calibri" w:eastAsia="Times New Roman" w:hAnsi="Calibri" w:cs="Calibri"/>
          <w:sz w:val="20"/>
          <w:szCs w:val="20"/>
          <w:lang w:eastAsia="zh-CN"/>
        </w:rPr>
      </w:pPr>
      <w:r w:rsidRPr="00676334">
        <w:rPr>
          <w:rFonts w:ascii="Calibri" w:eastAsia="Times New Roman" w:hAnsi="Calibri" w:cs="Calibri"/>
          <w:sz w:val="20"/>
          <w:szCs w:val="20"/>
          <w:lang w:eastAsia="zh-CN"/>
        </w:rPr>
        <w:t xml:space="preserve">Après avoir pris connaissance des pièces constitutives </w:t>
      </w:r>
      <w:r w:rsidR="00790035">
        <w:rPr>
          <w:rFonts w:ascii="Calibri" w:eastAsia="Times New Roman" w:hAnsi="Calibri" w:cs="Calibri"/>
          <w:sz w:val="20"/>
          <w:szCs w:val="20"/>
          <w:lang w:eastAsia="zh-CN"/>
        </w:rPr>
        <w:t xml:space="preserve">du </w:t>
      </w:r>
      <w:r w:rsidR="001C09E9">
        <w:rPr>
          <w:rFonts w:ascii="Calibri" w:eastAsia="Times New Roman" w:hAnsi="Calibri" w:cs="Calibri"/>
          <w:sz w:val="20"/>
          <w:szCs w:val="20"/>
          <w:lang w:eastAsia="zh-CN"/>
        </w:rPr>
        <w:t>marché</w:t>
      </w:r>
      <w:r w:rsidR="001C09E9" w:rsidRPr="00676334">
        <w:rPr>
          <w:rFonts w:ascii="Calibri" w:eastAsia="Times New Roman" w:hAnsi="Calibri" w:cs="Calibri"/>
          <w:sz w:val="20"/>
          <w:szCs w:val="20"/>
          <w:lang w:eastAsia="zh-CN"/>
        </w:rPr>
        <w:t xml:space="preserve"> </w:t>
      </w:r>
      <w:r w:rsidR="001C09E9">
        <w:rPr>
          <w:rFonts w:ascii="Calibri" w:eastAsia="Times New Roman" w:hAnsi="Calibri" w:cs="Calibri"/>
          <w:sz w:val="20"/>
          <w:szCs w:val="20"/>
          <w:lang w:eastAsia="zh-CN"/>
        </w:rPr>
        <w:t>et</w:t>
      </w:r>
      <w:r w:rsidRPr="00676334">
        <w:rPr>
          <w:rFonts w:ascii="Calibri" w:eastAsia="Times New Roman" w:hAnsi="Calibri" w:cs="Calibri"/>
          <w:sz w:val="20"/>
          <w:szCs w:val="20"/>
          <w:lang w:eastAsia="zh-CN"/>
        </w:rPr>
        <w:t xml:space="preserve"> conformément à leurs clauses,</w:t>
      </w:r>
    </w:p>
    <w:p w14:paraId="14C244E1" w14:textId="77777777" w:rsidR="0034492E" w:rsidRPr="00676334" w:rsidRDefault="0034492E" w:rsidP="0034492E">
      <w:pPr>
        <w:tabs>
          <w:tab w:val="left" w:pos="851"/>
        </w:tabs>
        <w:suppressAutoHyphens/>
        <w:spacing w:after="0" w:line="240" w:lineRule="auto"/>
        <w:jc w:val="both"/>
        <w:rPr>
          <w:rFonts w:ascii="Calibri" w:eastAsia="Times New Roman" w:hAnsi="Calibri" w:cs="Calibri"/>
          <w:sz w:val="20"/>
          <w:szCs w:val="20"/>
          <w:lang w:eastAsia="zh-CN"/>
        </w:rPr>
      </w:pPr>
    </w:p>
    <w:p w14:paraId="5CB79290" w14:textId="3274714D" w:rsidR="0034492E" w:rsidRDefault="00B661E9" w:rsidP="00825CF0">
      <w:pPr>
        <w:tabs>
          <w:tab w:val="left" w:pos="851"/>
        </w:tabs>
        <w:suppressAutoHyphens/>
        <w:spacing w:after="0" w:line="240" w:lineRule="auto"/>
        <w:ind w:left="851"/>
        <w:jc w:val="both"/>
        <w:rPr>
          <w:rFonts w:ascii="Calibri" w:eastAsia="Times New Roman" w:hAnsi="Calibri" w:cs="Calibri"/>
          <w:sz w:val="20"/>
          <w:szCs w:val="20"/>
          <w:lang w:eastAsia="zh-CN"/>
        </w:rPr>
      </w:pPr>
      <w:r>
        <w:rPr>
          <w:rFonts w:ascii="Calibri" w:eastAsia="Times New Roman" w:hAnsi="Calibri" w:cs="Calibri"/>
          <w:sz w:val="20"/>
          <w:szCs w:val="20"/>
          <w:lang w:eastAsia="zh-CN"/>
        </w:rPr>
        <w:fldChar w:fldCharType="begin">
          <w:ffData>
            <w:name w:val=""/>
            <w:enabled/>
            <w:calcOnExit w:val="0"/>
            <w:checkBox>
              <w:size w:val="20"/>
              <w:default w:val="0"/>
            </w:checkBox>
          </w:ffData>
        </w:fldChar>
      </w:r>
      <w:r>
        <w:rPr>
          <w:rFonts w:ascii="Calibri" w:eastAsia="Times New Roman" w:hAnsi="Calibri" w:cs="Calibri"/>
          <w:sz w:val="20"/>
          <w:szCs w:val="20"/>
          <w:lang w:eastAsia="zh-CN"/>
        </w:rPr>
        <w:instrText xml:space="preserve"> FORMCHECKBOX </w:instrText>
      </w:r>
      <w:r w:rsidR="00DD11AE">
        <w:rPr>
          <w:rFonts w:ascii="Calibri" w:eastAsia="Times New Roman" w:hAnsi="Calibri" w:cs="Calibri"/>
          <w:sz w:val="20"/>
          <w:szCs w:val="20"/>
          <w:lang w:eastAsia="zh-CN"/>
        </w:rPr>
      </w:r>
      <w:r w:rsidR="00DD11AE">
        <w:rPr>
          <w:rFonts w:ascii="Calibri" w:eastAsia="Times New Roman" w:hAnsi="Calibri" w:cs="Calibri"/>
          <w:sz w:val="20"/>
          <w:szCs w:val="20"/>
          <w:lang w:eastAsia="zh-CN"/>
        </w:rPr>
        <w:fldChar w:fldCharType="separate"/>
      </w:r>
      <w:r>
        <w:rPr>
          <w:rFonts w:ascii="Calibri" w:eastAsia="Times New Roman" w:hAnsi="Calibri" w:cs="Calibri"/>
          <w:sz w:val="20"/>
          <w:szCs w:val="20"/>
          <w:lang w:eastAsia="zh-CN"/>
        </w:rPr>
        <w:fldChar w:fldCharType="end"/>
      </w:r>
      <w:r w:rsidR="0034492E" w:rsidRPr="00676334">
        <w:rPr>
          <w:rFonts w:ascii="Calibri" w:eastAsia="Times New Roman" w:hAnsi="Calibri" w:cs="Calibri"/>
          <w:sz w:val="20"/>
          <w:szCs w:val="20"/>
          <w:lang w:eastAsia="zh-CN"/>
        </w:rPr>
        <w:t xml:space="preserve"> Le signataire</w:t>
      </w:r>
      <w:r w:rsidR="00825CF0">
        <w:rPr>
          <w:rFonts w:ascii="Calibri" w:eastAsia="Times New Roman" w:hAnsi="Calibri" w:cs="Calibri"/>
          <w:sz w:val="20"/>
          <w:szCs w:val="20"/>
          <w:lang w:eastAsia="zh-CN"/>
        </w:rPr>
        <w:t xml:space="preserve"> </w:t>
      </w:r>
      <w:r w:rsidR="0034492E">
        <w:rPr>
          <w:rFonts w:ascii="Calibri" w:eastAsia="Times New Roman" w:hAnsi="Calibri" w:cs="Calibri"/>
          <w:sz w:val="20"/>
          <w:szCs w:val="20"/>
          <w:lang w:eastAsia="zh-CN"/>
        </w:rPr>
        <w:t xml:space="preserve">engage la </w:t>
      </w:r>
      <w:r w:rsidR="00395CAD">
        <w:rPr>
          <w:rFonts w:ascii="Calibri" w:eastAsia="Times New Roman" w:hAnsi="Calibri" w:cs="Calibri"/>
          <w:sz w:val="20"/>
          <w:szCs w:val="20"/>
          <w:lang w:eastAsia="zh-CN"/>
        </w:rPr>
        <w:t xml:space="preserve">société </w:t>
      </w:r>
      <w:r w:rsidRPr="00B661E9">
        <w:rPr>
          <w:rFonts w:ascii="Calibri" w:eastAsia="Times New Roman" w:hAnsi="Calibri" w:cs="Calibri"/>
          <w:b/>
          <w:szCs w:val="20"/>
          <w:highlight w:val="yellow"/>
          <w:lang w:eastAsia="zh-CN"/>
        </w:rPr>
        <w:t>XXXX</w:t>
      </w:r>
      <w:r>
        <w:rPr>
          <w:rFonts w:ascii="Calibri" w:eastAsia="Times New Roman" w:hAnsi="Calibri" w:cs="Calibri"/>
          <w:b/>
          <w:szCs w:val="20"/>
          <w:lang w:eastAsia="zh-CN"/>
        </w:rPr>
        <w:t xml:space="preserve"> </w:t>
      </w:r>
      <w:r w:rsidR="0034492E" w:rsidRPr="00801162">
        <w:rPr>
          <w:rFonts w:ascii="Calibri" w:eastAsia="Times New Roman" w:hAnsi="Calibri" w:cs="Calibri"/>
          <w:sz w:val="20"/>
          <w:szCs w:val="20"/>
          <w:lang w:eastAsia="zh-CN"/>
        </w:rPr>
        <w:t>sur</w:t>
      </w:r>
      <w:r>
        <w:rPr>
          <w:rFonts w:ascii="Calibri" w:eastAsia="Times New Roman" w:hAnsi="Calibri" w:cs="Calibri"/>
          <w:sz w:val="20"/>
          <w:szCs w:val="20"/>
          <w:lang w:eastAsia="zh-CN"/>
        </w:rPr>
        <w:t xml:space="preserve"> son offre de base </w:t>
      </w:r>
      <w:r w:rsidR="0034492E" w:rsidRPr="00676334">
        <w:rPr>
          <w:rFonts w:ascii="Calibri" w:eastAsia="Times New Roman" w:hAnsi="Calibri" w:cs="Calibri"/>
          <w:sz w:val="20"/>
          <w:szCs w:val="20"/>
          <w:lang w:eastAsia="zh-CN"/>
        </w:rPr>
        <w:t>;</w:t>
      </w:r>
    </w:p>
    <w:p w14:paraId="24C5D353" w14:textId="77CDDF1A" w:rsidR="00B661E9" w:rsidRPr="00B661E9" w:rsidRDefault="00B661E9" w:rsidP="00B661E9">
      <w:pPr>
        <w:tabs>
          <w:tab w:val="left" w:pos="851"/>
        </w:tabs>
        <w:suppressAutoHyphens/>
        <w:spacing w:after="0" w:line="240" w:lineRule="auto"/>
        <w:jc w:val="both"/>
        <w:rPr>
          <w:rFonts w:ascii="Calibri" w:eastAsia="Times New Roman" w:hAnsi="Calibri" w:cs="Calibri"/>
          <w:sz w:val="20"/>
          <w:szCs w:val="20"/>
          <w:lang w:eastAsia="zh-CN"/>
        </w:rPr>
      </w:pPr>
    </w:p>
    <w:p w14:paraId="4CA9FE97" w14:textId="5BE93ACB" w:rsidR="00395CAD" w:rsidRDefault="00B661E9" w:rsidP="00B661E9">
      <w:pPr>
        <w:tabs>
          <w:tab w:val="left" w:pos="851"/>
        </w:tabs>
        <w:suppressAutoHyphens/>
        <w:spacing w:after="0" w:line="240" w:lineRule="auto"/>
        <w:jc w:val="both"/>
        <w:rPr>
          <w:rFonts w:ascii="Calibri" w:eastAsia="Times New Roman" w:hAnsi="Calibri" w:cs="Calibri"/>
          <w:sz w:val="20"/>
          <w:szCs w:val="20"/>
          <w:lang w:eastAsia="zh-CN"/>
        </w:rPr>
      </w:pPr>
      <w:r>
        <w:rPr>
          <w:rFonts w:ascii="Calibri" w:eastAsia="Times New Roman" w:hAnsi="Calibri" w:cs="Calibri"/>
          <w:sz w:val="20"/>
          <w:szCs w:val="20"/>
          <w:lang w:eastAsia="zh-CN"/>
        </w:rPr>
        <w:tab/>
      </w:r>
      <w:r>
        <w:fldChar w:fldCharType="begin">
          <w:ffData>
            <w:name w:val=""/>
            <w:enabled/>
            <w:calcOnExit w:val="0"/>
            <w:checkBox>
              <w:size w:val="20"/>
              <w:default w:val="0"/>
            </w:checkBox>
          </w:ffData>
        </w:fldChar>
      </w:r>
      <w:r>
        <w:instrText xml:space="preserve"> FORMCHECKBOX </w:instrText>
      </w:r>
      <w:r w:rsidR="00DD11AE">
        <w:fldChar w:fldCharType="separate"/>
      </w:r>
      <w:r>
        <w:fldChar w:fldCharType="end"/>
      </w:r>
      <w:r>
        <w:rPr>
          <w:rFonts w:ascii="Arial" w:hAnsi="Arial" w:cs="Arial"/>
        </w:rPr>
        <w:t xml:space="preserve"> </w:t>
      </w:r>
      <w:r>
        <w:rPr>
          <w:rFonts w:ascii="Calibri" w:eastAsia="Times New Roman" w:hAnsi="Calibri" w:cs="Calibri"/>
          <w:sz w:val="20"/>
          <w:szCs w:val="20"/>
          <w:lang w:eastAsia="zh-CN"/>
        </w:rPr>
        <w:t>A</w:t>
      </w:r>
      <w:r w:rsidRPr="00B661E9">
        <w:rPr>
          <w:rFonts w:ascii="Calibri" w:eastAsia="Times New Roman" w:hAnsi="Calibri" w:cs="Calibri"/>
          <w:sz w:val="20"/>
          <w:szCs w:val="20"/>
          <w:lang w:eastAsia="zh-CN"/>
        </w:rPr>
        <w:t>vec les prestations supplémentaires suivantes</w:t>
      </w:r>
      <w:r>
        <w:rPr>
          <w:rFonts w:ascii="Calibri" w:eastAsia="Times New Roman" w:hAnsi="Calibri" w:cs="Calibri"/>
          <w:sz w:val="20"/>
          <w:szCs w:val="20"/>
          <w:lang w:eastAsia="zh-CN"/>
        </w:rPr>
        <w:t> </w:t>
      </w:r>
      <w:r w:rsidRPr="00B661E9">
        <w:rPr>
          <w:rFonts w:ascii="Calibri" w:eastAsia="Times New Roman" w:hAnsi="Calibri" w:cs="Calibri"/>
          <w:sz w:val="20"/>
          <w:szCs w:val="20"/>
          <w:highlight w:val="yellow"/>
          <w:lang w:eastAsia="zh-CN"/>
        </w:rPr>
        <w:t>: XXX</w:t>
      </w:r>
    </w:p>
    <w:p w14:paraId="57037506" w14:textId="77777777" w:rsidR="00B661E9" w:rsidRPr="00B661E9" w:rsidRDefault="00B661E9" w:rsidP="00B661E9">
      <w:pPr>
        <w:tabs>
          <w:tab w:val="left" w:pos="851"/>
        </w:tabs>
        <w:suppressAutoHyphens/>
        <w:spacing w:after="0" w:line="240" w:lineRule="auto"/>
        <w:jc w:val="both"/>
        <w:rPr>
          <w:rFonts w:ascii="Calibri" w:eastAsia="Times New Roman" w:hAnsi="Calibri" w:cs="Calibri"/>
          <w:sz w:val="20"/>
          <w:szCs w:val="20"/>
          <w:lang w:eastAsia="zh-CN"/>
        </w:rPr>
      </w:pPr>
    </w:p>
    <w:p w14:paraId="70DD49D1" w14:textId="586DBC87" w:rsidR="005E647B" w:rsidRDefault="009A705D" w:rsidP="0034492E">
      <w:pPr>
        <w:tabs>
          <w:tab w:val="left" w:pos="851"/>
        </w:tabs>
        <w:suppressAutoHyphens/>
        <w:spacing w:after="0" w:line="240" w:lineRule="auto"/>
        <w:jc w:val="both"/>
        <w:rPr>
          <w:rFonts w:ascii="Calibri" w:eastAsia="Times New Roman" w:hAnsi="Calibri" w:cs="Calibri"/>
          <w:sz w:val="20"/>
          <w:szCs w:val="20"/>
          <w:lang w:eastAsia="zh-CN"/>
        </w:rPr>
      </w:pPr>
      <w:r>
        <w:rPr>
          <w:rFonts w:ascii="Calibri" w:eastAsia="Times New Roman" w:hAnsi="Calibri" w:cs="Calibri"/>
          <w:sz w:val="20"/>
          <w:szCs w:val="20"/>
          <w:lang w:eastAsia="zh-CN"/>
        </w:rPr>
        <w:tab/>
      </w:r>
      <w:r w:rsidR="00155133" w:rsidRPr="00676334">
        <w:rPr>
          <w:rFonts w:ascii="Calibri" w:eastAsia="Times New Roman" w:hAnsi="Calibri" w:cs="Calibri"/>
          <w:sz w:val="20"/>
          <w:szCs w:val="20"/>
          <w:lang w:eastAsia="zh-CN"/>
        </w:rPr>
        <w:fldChar w:fldCharType="begin">
          <w:ffData>
            <w:name w:val=""/>
            <w:enabled/>
            <w:calcOnExit w:val="0"/>
            <w:checkBox>
              <w:size w:val="20"/>
              <w:default w:val="1"/>
            </w:checkBox>
          </w:ffData>
        </w:fldChar>
      </w:r>
      <w:r w:rsidR="00155133" w:rsidRPr="00676334">
        <w:rPr>
          <w:rFonts w:ascii="Calibri" w:eastAsia="Times New Roman" w:hAnsi="Calibri" w:cs="Calibri"/>
          <w:sz w:val="20"/>
          <w:szCs w:val="20"/>
          <w:lang w:eastAsia="zh-CN"/>
        </w:rPr>
        <w:instrText xml:space="preserve"> FORMCHECKBOX </w:instrText>
      </w:r>
      <w:r w:rsidR="00DD11AE">
        <w:rPr>
          <w:rFonts w:ascii="Calibri" w:eastAsia="Times New Roman" w:hAnsi="Calibri" w:cs="Calibri"/>
          <w:sz w:val="20"/>
          <w:szCs w:val="20"/>
          <w:lang w:eastAsia="zh-CN"/>
        </w:rPr>
      </w:r>
      <w:r w:rsidR="00DD11AE">
        <w:rPr>
          <w:rFonts w:ascii="Calibri" w:eastAsia="Times New Roman" w:hAnsi="Calibri" w:cs="Calibri"/>
          <w:sz w:val="20"/>
          <w:szCs w:val="20"/>
          <w:lang w:eastAsia="zh-CN"/>
        </w:rPr>
        <w:fldChar w:fldCharType="separate"/>
      </w:r>
      <w:r w:rsidR="00155133" w:rsidRPr="00676334">
        <w:rPr>
          <w:rFonts w:ascii="Calibri" w:eastAsia="Times New Roman" w:hAnsi="Calibri" w:cs="Calibri"/>
          <w:sz w:val="20"/>
          <w:szCs w:val="20"/>
          <w:lang w:eastAsia="zh-CN"/>
        </w:rPr>
        <w:fldChar w:fldCharType="end"/>
      </w:r>
      <w:r w:rsidR="00B661E9">
        <w:rPr>
          <w:rFonts w:ascii="Calibri" w:eastAsia="Times New Roman" w:hAnsi="Calibri" w:cs="Calibri"/>
          <w:sz w:val="20"/>
          <w:szCs w:val="20"/>
          <w:lang w:eastAsia="zh-CN"/>
        </w:rPr>
        <w:t xml:space="preserve"> A</w:t>
      </w:r>
      <w:r w:rsidR="00155133" w:rsidRPr="00676334">
        <w:rPr>
          <w:rFonts w:ascii="Calibri" w:eastAsia="Times New Roman" w:hAnsi="Calibri" w:cs="Calibri"/>
          <w:sz w:val="20"/>
          <w:szCs w:val="20"/>
          <w:lang w:eastAsia="zh-CN"/>
        </w:rPr>
        <w:t xml:space="preserve">ux prix indiqués dans </w:t>
      </w:r>
      <w:r w:rsidR="005E647B">
        <w:rPr>
          <w:rFonts w:ascii="Calibri" w:eastAsia="Times New Roman" w:hAnsi="Calibri" w:cs="Calibri"/>
          <w:sz w:val="20"/>
          <w:szCs w:val="20"/>
          <w:lang w:eastAsia="zh-CN"/>
        </w:rPr>
        <w:t>l</w:t>
      </w:r>
      <w:r w:rsidR="004E35E9">
        <w:rPr>
          <w:rFonts w:ascii="Calibri" w:eastAsia="Times New Roman" w:hAnsi="Calibri" w:cs="Calibri"/>
          <w:sz w:val="20"/>
          <w:szCs w:val="20"/>
          <w:lang w:eastAsia="zh-CN"/>
        </w:rPr>
        <w:t>’</w:t>
      </w:r>
      <w:r w:rsidR="005E647B">
        <w:rPr>
          <w:rFonts w:ascii="Calibri" w:eastAsia="Times New Roman" w:hAnsi="Calibri" w:cs="Calibri"/>
          <w:sz w:val="20"/>
          <w:szCs w:val="20"/>
          <w:lang w:eastAsia="zh-CN"/>
        </w:rPr>
        <w:t>offre</w:t>
      </w:r>
      <w:r w:rsidR="004E35E9">
        <w:rPr>
          <w:rFonts w:ascii="Calibri" w:eastAsia="Times New Roman" w:hAnsi="Calibri" w:cs="Calibri"/>
          <w:sz w:val="20"/>
          <w:szCs w:val="20"/>
          <w:lang w:eastAsia="zh-CN"/>
        </w:rPr>
        <w:t xml:space="preserve"> </w:t>
      </w:r>
      <w:r w:rsidR="005E647B">
        <w:rPr>
          <w:rFonts w:ascii="Calibri" w:eastAsia="Times New Roman" w:hAnsi="Calibri" w:cs="Calibri"/>
          <w:sz w:val="20"/>
          <w:szCs w:val="20"/>
          <w:lang w:eastAsia="zh-CN"/>
        </w:rPr>
        <w:t>financière annexée</w:t>
      </w:r>
      <w:r w:rsidR="007F1D9C">
        <w:rPr>
          <w:rFonts w:ascii="Calibri" w:eastAsia="Times New Roman" w:hAnsi="Calibri" w:cs="Calibri"/>
          <w:sz w:val="20"/>
          <w:szCs w:val="20"/>
          <w:lang w:eastAsia="zh-CN"/>
        </w:rPr>
        <w:t xml:space="preserve"> </w:t>
      </w:r>
      <w:r w:rsidR="00155133" w:rsidRPr="00676334">
        <w:rPr>
          <w:rFonts w:ascii="Calibri" w:eastAsia="Times New Roman" w:hAnsi="Calibri" w:cs="Calibri"/>
          <w:sz w:val="20"/>
          <w:szCs w:val="20"/>
          <w:lang w:eastAsia="zh-CN"/>
        </w:rPr>
        <w:t>au présent document.</w:t>
      </w:r>
    </w:p>
    <w:p w14:paraId="5549BCFA" w14:textId="77777777" w:rsidR="001251E5" w:rsidRDefault="001251E5" w:rsidP="0034492E">
      <w:pPr>
        <w:tabs>
          <w:tab w:val="left" w:pos="851"/>
        </w:tabs>
        <w:suppressAutoHyphens/>
        <w:spacing w:after="0" w:line="240" w:lineRule="auto"/>
        <w:jc w:val="both"/>
        <w:rPr>
          <w:rFonts w:ascii="Calibri" w:eastAsia="Times New Roman" w:hAnsi="Calibri" w:cs="Calibri"/>
          <w:sz w:val="20"/>
          <w:szCs w:val="20"/>
          <w:lang w:eastAsia="zh-CN"/>
        </w:rPr>
      </w:pPr>
    </w:p>
    <w:p w14:paraId="04E67EEF" w14:textId="6A763E87" w:rsidR="001251E5" w:rsidRDefault="001251E5" w:rsidP="0034492E">
      <w:pPr>
        <w:tabs>
          <w:tab w:val="left" w:pos="851"/>
        </w:tabs>
        <w:suppressAutoHyphens/>
        <w:spacing w:after="0" w:line="240" w:lineRule="auto"/>
        <w:jc w:val="both"/>
        <w:rPr>
          <w:rFonts w:ascii="Calibri" w:eastAsia="Times New Roman" w:hAnsi="Calibri" w:cs="Calibri"/>
          <w:sz w:val="20"/>
          <w:szCs w:val="20"/>
          <w:lang w:eastAsia="zh-CN"/>
        </w:rPr>
      </w:pPr>
      <w:r w:rsidRPr="001251E5">
        <w:rPr>
          <w:rFonts w:ascii="Calibri" w:eastAsia="Times New Roman" w:hAnsi="Calibri" w:cs="Calibri"/>
          <w:sz w:val="20"/>
          <w:szCs w:val="20"/>
          <w:highlight w:val="yellow"/>
          <w:lang w:eastAsia="zh-CN"/>
        </w:rPr>
        <w:t>Indiquer le nom / adresse et SIRET du siège social en cas de titulaire hors groupement</w:t>
      </w:r>
      <w:r>
        <w:rPr>
          <w:rFonts w:ascii="Calibri" w:eastAsia="Times New Roman" w:hAnsi="Calibri" w:cs="Calibri"/>
          <w:sz w:val="20"/>
          <w:szCs w:val="20"/>
          <w:lang w:eastAsia="zh-CN"/>
        </w:rPr>
        <w:t xml:space="preserve"> </w:t>
      </w:r>
    </w:p>
    <w:p w14:paraId="648FCB2D" w14:textId="52C626E6" w:rsidR="00FE5195" w:rsidRDefault="00FE5195" w:rsidP="0034492E">
      <w:pPr>
        <w:tabs>
          <w:tab w:val="left" w:pos="851"/>
        </w:tabs>
        <w:suppressAutoHyphens/>
        <w:spacing w:after="0" w:line="240" w:lineRule="auto"/>
        <w:jc w:val="both"/>
        <w:rPr>
          <w:rFonts w:ascii="Calibri" w:eastAsia="Times New Roman" w:hAnsi="Calibri" w:cs="Calibri"/>
          <w:sz w:val="20"/>
          <w:szCs w:val="20"/>
          <w:lang w:eastAsia="zh-CN"/>
        </w:rPr>
      </w:pPr>
    </w:p>
    <w:p w14:paraId="24B009F1" w14:textId="086C00F4" w:rsidR="00035310" w:rsidRPr="00676334" w:rsidRDefault="00035310" w:rsidP="0034492E">
      <w:pPr>
        <w:tabs>
          <w:tab w:val="left" w:pos="851"/>
        </w:tabs>
        <w:suppressAutoHyphens/>
        <w:spacing w:after="0" w:line="240" w:lineRule="auto"/>
        <w:jc w:val="both"/>
        <w:rPr>
          <w:rFonts w:ascii="Calibri" w:eastAsia="Times New Roman" w:hAnsi="Calibri" w:cs="Calibri"/>
          <w:sz w:val="20"/>
          <w:szCs w:val="20"/>
          <w:lang w:eastAsia="zh-CN"/>
        </w:rPr>
      </w:pPr>
    </w:p>
    <w:p w14:paraId="246EE996" w14:textId="4C57A7BA" w:rsidR="0034492E" w:rsidRPr="00CD2752" w:rsidRDefault="0034492E" w:rsidP="0034492E">
      <w:pPr>
        <w:tabs>
          <w:tab w:val="left" w:pos="851"/>
          <w:tab w:val="left" w:pos="6237"/>
        </w:tabs>
        <w:suppressAutoHyphens/>
        <w:spacing w:after="0" w:line="240" w:lineRule="auto"/>
        <w:rPr>
          <w:rFonts w:ascii="Calibri" w:eastAsia="Times New Roman" w:hAnsi="Calibri" w:cs="Calibri"/>
          <w:b/>
          <w:iCs/>
          <w:lang w:eastAsia="zh-CN"/>
        </w:rPr>
      </w:pPr>
      <w:r w:rsidRPr="00676334">
        <w:rPr>
          <w:rFonts w:ascii="Calibri" w:eastAsia="Times New Roman" w:hAnsi="Calibri" w:cs="Calibri"/>
          <w:b/>
          <w:lang w:eastAsia="zh-CN"/>
        </w:rPr>
        <w:t>B2 – Nature du groupement et, en cas de groupement conjoint,</w:t>
      </w:r>
      <w:r w:rsidRPr="00676334" w:rsidDel="0021797C">
        <w:rPr>
          <w:rFonts w:ascii="Calibri" w:eastAsia="Times New Roman" w:hAnsi="Calibri" w:cs="Calibri"/>
          <w:b/>
          <w:lang w:eastAsia="zh-CN"/>
        </w:rPr>
        <w:t xml:space="preserve"> </w:t>
      </w:r>
      <w:r w:rsidRPr="00676334">
        <w:rPr>
          <w:rFonts w:ascii="Calibri" w:eastAsia="Times New Roman" w:hAnsi="Calibri" w:cs="Calibri"/>
          <w:b/>
          <w:lang w:eastAsia="zh-CN"/>
        </w:rPr>
        <w:t>répartition des prestations</w:t>
      </w:r>
      <w:r w:rsidRPr="00676334">
        <w:rPr>
          <w:rFonts w:ascii="Calibri" w:eastAsia="Times New Roman" w:hAnsi="Calibri" w:cs="Calibri"/>
          <w:b/>
          <w:iCs/>
          <w:lang w:eastAsia="zh-CN"/>
        </w:rPr>
        <w:t> :</w:t>
      </w:r>
    </w:p>
    <w:p w14:paraId="2BA90397" w14:textId="3F15DA5E" w:rsidR="007F1D9C" w:rsidRDefault="00B661E9" w:rsidP="0034492E">
      <w:pPr>
        <w:tabs>
          <w:tab w:val="left" w:pos="851"/>
          <w:tab w:val="left" w:pos="6237"/>
        </w:tabs>
        <w:suppressAutoHyphens/>
        <w:spacing w:after="0" w:line="240" w:lineRule="auto"/>
        <w:rPr>
          <w:rFonts w:ascii="Calibri" w:eastAsia="Times New Roman" w:hAnsi="Calibri" w:cs="Calibri"/>
          <w:i/>
          <w:iCs/>
          <w:sz w:val="18"/>
          <w:szCs w:val="18"/>
          <w:lang w:eastAsia="zh-CN"/>
        </w:rPr>
      </w:pPr>
      <w:r w:rsidRPr="00B661E9">
        <w:rPr>
          <w:rFonts w:ascii="Calibri" w:eastAsia="Times New Roman" w:hAnsi="Calibri" w:cs="Calibri"/>
          <w:i/>
          <w:iCs/>
          <w:sz w:val="18"/>
          <w:szCs w:val="18"/>
          <w:highlight w:val="yellow"/>
          <w:lang w:eastAsia="zh-CN"/>
        </w:rPr>
        <w:t>XXXX</w:t>
      </w:r>
    </w:p>
    <w:p w14:paraId="772B78EC" w14:textId="7DA96B3D" w:rsidR="0034492E" w:rsidRDefault="0034492E" w:rsidP="0034492E">
      <w:pPr>
        <w:tabs>
          <w:tab w:val="left" w:pos="851"/>
        </w:tabs>
        <w:suppressAutoHyphens/>
        <w:spacing w:after="0" w:line="240" w:lineRule="auto"/>
        <w:jc w:val="both"/>
        <w:rPr>
          <w:rFonts w:ascii="Calibri" w:eastAsia="Times New Roman" w:hAnsi="Calibri" w:cs="Calibri"/>
          <w:bCs/>
          <w:iCs/>
          <w:sz w:val="20"/>
          <w:szCs w:val="20"/>
          <w:lang w:eastAsia="zh-CN"/>
        </w:rPr>
      </w:pPr>
    </w:p>
    <w:p w14:paraId="6783FABE" w14:textId="77777777" w:rsidR="001251E5" w:rsidRPr="00676334" w:rsidRDefault="001251E5" w:rsidP="0034492E">
      <w:pPr>
        <w:tabs>
          <w:tab w:val="left" w:pos="851"/>
        </w:tabs>
        <w:suppressAutoHyphens/>
        <w:spacing w:after="0" w:line="240" w:lineRule="auto"/>
        <w:jc w:val="both"/>
        <w:rPr>
          <w:rFonts w:ascii="Calibri" w:eastAsia="Times New Roman" w:hAnsi="Calibri" w:cs="Calibri"/>
          <w:bCs/>
          <w:iCs/>
          <w:sz w:val="20"/>
          <w:szCs w:val="20"/>
          <w:lang w:eastAsia="zh-CN"/>
        </w:rPr>
      </w:pPr>
    </w:p>
    <w:p w14:paraId="59CAFB7B" w14:textId="77777777" w:rsidR="0034492E" w:rsidRPr="00676334" w:rsidRDefault="0034492E" w:rsidP="0034492E">
      <w:pPr>
        <w:tabs>
          <w:tab w:val="left" w:pos="426"/>
          <w:tab w:val="left" w:pos="851"/>
        </w:tabs>
        <w:suppressAutoHyphens/>
        <w:spacing w:after="0" w:line="240" w:lineRule="auto"/>
        <w:jc w:val="both"/>
        <w:rPr>
          <w:rFonts w:ascii="Calibri" w:eastAsia="Times New Roman" w:hAnsi="Calibri" w:cs="Calibri"/>
          <w:i/>
          <w:sz w:val="18"/>
          <w:szCs w:val="18"/>
          <w:lang w:eastAsia="zh-CN"/>
        </w:rPr>
      </w:pPr>
      <w:r w:rsidRPr="00676334">
        <w:rPr>
          <w:rFonts w:ascii="Calibri" w:eastAsia="Times New Roman" w:hAnsi="Calibri" w:cs="Calibri"/>
          <w:b/>
          <w:lang w:eastAsia="zh-CN"/>
        </w:rPr>
        <w:lastRenderedPageBreak/>
        <w:t>B3 - Compte (s) à créditer :</w:t>
      </w:r>
    </w:p>
    <w:p w14:paraId="3C2F5217" w14:textId="77777777" w:rsidR="0034492E" w:rsidRPr="00676334" w:rsidRDefault="0034492E" w:rsidP="0034492E">
      <w:pPr>
        <w:tabs>
          <w:tab w:val="left" w:pos="426"/>
          <w:tab w:val="left" w:pos="851"/>
        </w:tabs>
        <w:suppressAutoHyphens/>
        <w:spacing w:after="0" w:line="240" w:lineRule="auto"/>
        <w:rPr>
          <w:rFonts w:ascii="Calibri" w:eastAsia="Times New Roman" w:hAnsi="Calibri" w:cs="Calibri"/>
          <w:b/>
          <w:sz w:val="20"/>
          <w:szCs w:val="20"/>
          <w:lang w:eastAsia="zh-CN"/>
        </w:rPr>
      </w:pPr>
    </w:p>
    <w:p w14:paraId="7E6D222E" w14:textId="757596E4" w:rsidR="0034492E" w:rsidRPr="009C7606" w:rsidRDefault="0034492E" w:rsidP="0034492E">
      <w:pPr>
        <w:pStyle w:val="fcasegauche"/>
        <w:tabs>
          <w:tab w:val="left" w:pos="426"/>
          <w:tab w:val="left" w:pos="851"/>
        </w:tabs>
        <w:spacing w:after="0"/>
        <w:ind w:left="0" w:firstLine="0"/>
        <w:jc w:val="left"/>
        <w:rPr>
          <w:rFonts w:ascii="Arial" w:hAnsi="Arial" w:cs="Arial"/>
        </w:rPr>
      </w:pPr>
      <w:r w:rsidRPr="009C7606">
        <w:rPr>
          <w:rFonts w:ascii="Wingdings" w:eastAsia="Wingdings" w:hAnsi="Wingdings" w:cs="Wingdings"/>
          <w:b/>
          <w:color w:val="66CCFF"/>
          <w:spacing w:val="-10"/>
        </w:rPr>
        <w:t></w:t>
      </w:r>
      <w:r w:rsidRPr="009C7606">
        <w:rPr>
          <w:rFonts w:ascii="Arial" w:eastAsia="Arial" w:hAnsi="Arial" w:cs="Arial"/>
          <w:spacing w:val="-10"/>
        </w:rPr>
        <w:t xml:space="preserve">  </w:t>
      </w:r>
      <w:r w:rsidRPr="009C7606">
        <w:rPr>
          <w:rFonts w:ascii="Arial" w:hAnsi="Arial" w:cs="Arial"/>
        </w:rPr>
        <w:t>Nom De l’établissement bancaire :</w:t>
      </w:r>
      <w:r w:rsidRPr="009C7606">
        <w:t xml:space="preserve"> </w:t>
      </w:r>
      <w:r w:rsidR="00B661E9" w:rsidRPr="00B661E9">
        <w:rPr>
          <w:b/>
          <w:highlight w:val="yellow"/>
        </w:rPr>
        <w:t>XXX</w:t>
      </w:r>
    </w:p>
    <w:p w14:paraId="3BC53925" w14:textId="77777777" w:rsidR="0034492E" w:rsidRPr="009C7606" w:rsidRDefault="0034492E" w:rsidP="0034492E">
      <w:pPr>
        <w:pStyle w:val="fcasegauche"/>
        <w:tabs>
          <w:tab w:val="left" w:pos="426"/>
          <w:tab w:val="left" w:pos="851"/>
        </w:tabs>
        <w:spacing w:after="0"/>
        <w:ind w:left="0" w:firstLine="0"/>
        <w:jc w:val="left"/>
        <w:rPr>
          <w:rFonts w:ascii="Arial" w:hAnsi="Arial" w:cs="Arial"/>
        </w:rPr>
      </w:pPr>
    </w:p>
    <w:p w14:paraId="182E12CA" w14:textId="654AF0CB" w:rsidR="0034492E" w:rsidRPr="009C7606" w:rsidRDefault="0034492E" w:rsidP="0034492E">
      <w:pPr>
        <w:pStyle w:val="fcasegauche"/>
        <w:tabs>
          <w:tab w:val="left" w:pos="426"/>
          <w:tab w:val="left" w:pos="851"/>
        </w:tabs>
        <w:spacing w:after="0"/>
        <w:ind w:left="0" w:firstLine="0"/>
        <w:jc w:val="left"/>
        <w:rPr>
          <w:b/>
        </w:rPr>
      </w:pPr>
      <w:r w:rsidRPr="009C7606">
        <w:rPr>
          <w:rFonts w:ascii="Wingdings" w:eastAsia="Wingdings" w:hAnsi="Wingdings" w:cs="Wingdings"/>
          <w:b/>
          <w:color w:val="66CCFF"/>
          <w:spacing w:val="-10"/>
        </w:rPr>
        <w:t></w:t>
      </w:r>
      <w:r w:rsidRPr="009C7606">
        <w:rPr>
          <w:rFonts w:ascii="Arial" w:eastAsia="Arial" w:hAnsi="Arial" w:cs="Arial"/>
          <w:spacing w:val="-10"/>
        </w:rPr>
        <w:t xml:space="preserve"> </w:t>
      </w:r>
      <w:r w:rsidR="007C1651">
        <w:rPr>
          <w:rFonts w:ascii="Arial" w:eastAsia="Arial" w:hAnsi="Arial" w:cs="Arial"/>
          <w:spacing w:val="-10"/>
        </w:rPr>
        <w:t xml:space="preserve">   </w:t>
      </w:r>
      <w:r w:rsidRPr="009C7606">
        <w:rPr>
          <w:rFonts w:ascii="Arial" w:eastAsia="Arial" w:hAnsi="Arial" w:cs="Arial"/>
          <w:spacing w:val="-10"/>
        </w:rPr>
        <w:t xml:space="preserve"> </w:t>
      </w:r>
      <w:r w:rsidRPr="009C7606">
        <w:rPr>
          <w:rFonts w:ascii="Arial" w:hAnsi="Arial" w:cs="Arial"/>
        </w:rPr>
        <w:t>Numéro de compte</w:t>
      </w:r>
      <w:r w:rsidR="00202C80">
        <w:rPr>
          <w:rFonts w:ascii="Arial" w:hAnsi="Arial" w:cs="Arial"/>
        </w:rPr>
        <w:t> :</w:t>
      </w:r>
      <w:r w:rsidRPr="009C7606">
        <w:rPr>
          <w:rFonts w:ascii="Arial" w:hAnsi="Arial" w:cs="Arial"/>
        </w:rPr>
        <w:t> </w:t>
      </w:r>
      <w:r w:rsidR="00B661E9" w:rsidRPr="00B661E9">
        <w:rPr>
          <w:b/>
          <w:highlight w:val="yellow"/>
        </w:rPr>
        <w:t>XXX</w:t>
      </w:r>
      <w:r w:rsidR="00202C80" w:rsidRPr="00202C80">
        <w:rPr>
          <w:b/>
        </w:rPr>
        <w:t xml:space="preserve"> </w:t>
      </w:r>
    </w:p>
    <w:p w14:paraId="3A939AC3" w14:textId="1BDB9BB1" w:rsidR="0034492E" w:rsidRPr="009C7606" w:rsidRDefault="007C1651" w:rsidP="0034492E">
      <w:pPr>
        <w:pStyle w:val="fcasegauche"/>
        <w:tabs>
          <w:tab w:val="left" w:pos="426"/>
          <w:tab w:val="left" w:pos="851"/>
        </w:tabs>
        <w:spacing w:after="0"/>
        <w:ind w:left="0" w:firstLine="0"/>
        <w:jc w:val="left"/>
        <w:rPr>
          <w:b/>
        </w:rPr>
      </w:pPr>
      <w:r w:rsidRPr="009C7606">
        <w:rPr>
          <w:rFonts w:ascii="Wingdings" w:eastAsia="Wingdings" w:hAnsi="Wingdings" w:cs="Wingdings"/>
          <w:b/>
          <w:color w:val="66CCFF"/>
          <w:spacing w:val="-10"/>
        </w:rPr>
        <w:t></w:t>
      </w:r>
      <w:r>
        <w:rPr>
          <w:rFonts w:ascii="Wingdings" w:eastAsia="Wingdings" w:hAnsi="Wingdings" w:cs="Wingdings"/>
          <w:b/>
          <w:color w:val="66CCFF"/>
          <w:spacing w:val="-10"/>
        </w:rPr>
        <w:t></w:t>
      </w:r>
      <w:r w:rsidR="0034492E" w:rsidRPr="005E647B">
        <w:t>N°IBAN</w:t>
      </w:r>
      <w:r w:rsidR="0034492E" w:rsidRPr="009C7606">
        <w:rPr>
          <w:b/>
        </w:rPr>
        <w:t xml:space="preserve"> : </w:t>
      </w:r>
      <w:r w:rsidR="00B661E9" w:rsidRPr="00B661E9">
        <w:rPr>
          <w:b/>
          <w:highlight w:val="yellow"/>
        </w:rPr>
        <w:t>XXX</w:t>
      </w:r>
    </w:p>
    <w:p w14:paraId="4BA4FA57" w14:textId="2593F112" w:rsidR="0034492E" w:rsidRDefault="007C1651" w:rsidP="0034492E">
      <w:pPr>
        <w:pStyle w:val="fcasegauche"/>
        <w:tabs>
          <w:tab w:val="left" w:pos="426"/>
          <w:tab w:val="left" w:pos="851"/>
        </w:tabs>
        <w:spacing w:after="0"/>
        <w:ind w:left="0" w:firstLine="0"/>
        <w:jc w:val="left"/>
        <w:rPr>
          <w:b/>
        </w:rPr>
      </w:pPr>
      <w:r w:rsidRPr="009C7606">
        <w:rPr>
          <w:rFonts w:ascii="Wingdings" w:eastAsia="Wingdings" w:hAnsi="Wingdings" w:cs="Wingdings"/>
          <w:b/>
          <w:color w:val="66CCFF"/>
          <w:spacing w:val="-10"/>
        </w:rPr>
        <w:t></w:t>
      </w:r>
      <w:r>
        <w:rPr>
          <w:rFonts w:ascii="Wingdings" w:eastAsia="Wingdings" w:hAnsi="Wingdings" w:cs="Wingdings"/>
          <w:b/>
          <w:color w:val="66CCFF"/>
          <w:spacing w:val="-10"/>
        </w:rPr>
        <w:t></w:t>
      </w:r>
      <w:r w:rsidR="0034492E" w:rsidRPr="005E647B">
        <w:t>BIC</w:t>
      </w:r>
      <w:r w:rsidR="0034492E" w:rsidRPr="009C7606">
        <w:rPr>
          <w:b/>
        </w:rPr>
        <w:t xml:space="preserve"> : </w:t>
      </w:r>
      <w:r w:rsidR="00B661E9" w:rsidRPr="00B661E9">
        <w:rPr>
          <w:b/>
          <w:highlight w:val="yellow"/>
        </w:rPr>
        <w:t>XXXX</w:t>
      </w:r>
    </w:p>
    <w:p w14:paraId="5B6CA7B0" w14:textId="4752D1FF" w:rsidR="00A50506" w:rsidRDefault="00A50506" w:rsidP="0034492E">
      <w:pPr>
        <w:pStyle w:val="fcasegauche"/>
        <w:tabs>
          <w:tab w:val="left" w:pos="426"/>
          <w:tab w:val="left" w:pos="851"/>
        </w:tabs>
        <w:spacing w:after="0"/>
        <w:ind w:left="0" w:firstLine="0"/>
        <w:jc w:val="left"/>
        <w:rPr>
          <w:b/>
        </w:rPr>
      </w:pPr>
    </w:p>
    <w:p w14:paraId="4F4EFC80" w14:textId="4A77B58C" w:rsidR="00A96F28" w:rsidRDefault="00A96F28" w:rsidP="0034492E">
      <w:pPr>
        <w:pStyle w:val="fcasegauche"/>
        <w:tabs>
          <w:tab w:val="left" w:pos="426"/>
          <w:tab w:val="left" w:pos="851"/>
        </w:tabs>
        <w:spacing w:after="0"/>
        <w:ind w:left="0" w:firstLine="0"/>
        <w:jc w:val="left"/>
        <w:rPr>
          <w:b/>
        </w:rPr>
      </w:pPr>
      <w:r>
        <w:rPr>
          <w:b/>
        </w:rPr>
        <w:t>Conformément au RIB annexé.</w:t>
      </w:r>
    </w:p>
    <w:p w14:paraId="3E29B399" w14:textId="1C6517F0" w:rsidR="004F3597" w:rsidRDefault="004F3597" w:rsidP="00A50506">
      <w:pPr>
        <w:pStyle w:val="fcasegauche"/>
        <w:tabs>
          <w:tab w:val="left" w:pos="426"/>
          <w:tab w:val="left" w:pos="851"/>
        </w:tabs>
        <w:spacing w:after="0"/>
        <w:ind w:left="0" w:firstLine="0"/>
        <w:jc w:val="center"/>
        <w:rPr>
          <w:b/>
        </w:rPr>
      </w:pPr>
    </w:p>
    <w:p w14:paraId="1324AABC" w14:textId="0BD2D9D5" w:rsidR="0034492E" w:rsidRPr="00676334" w:rsidRDefault="0034492E" w:rsidP="0034492E">
      <w:pPr>
        <w:tabs>
          <w:tab w:val="left" w:pos="426"/>
          <w:tab w:val="left" w:pos="851"/>
        </w:tabs>
        <w:suppressAutoHyphens/>
        <w:spacing w:after="0" w:line="240" w:lineRule="auto"/>
        <w:rPr>
          <w:rFonts w:ascii="Calibri" w:eastAsia="Times New Roman" w:hAnsi="Calibri" w:cs="Calibri"/>
          <w:b/>
          <w:sz w:val="20"/>
          <w:szCs w:val="20"/>
          <w:lang w:eastAsia="zh-CN"/>
        </w:rPr>
      </w:pPr>
    </w:p>
    <w:p w14:paraId="78550704" w14:textId="37A2965C" w:rsidR="0034492E" w:rsidRDefault="0034492E" w:rsidP="0034492E">
      <w:pPr>
        <w:tabs>
          <w:tab w:val="left" w:pos="426"/>
          <w:tab w:val="left" w:pos="851"/>
        </w:tabs>
        <w:suppressAutoHyphens/>
        <w:spacing w:after="0" w:line="240" w:lineRule="auto"/>
        <w:rPr>
          <w:rFonts w:ascii="Calibri" w:eastAsia="Times New Roman" w:hAnsi="Calibri" w:cs="Calibri"/>
          <w:b/>
          <w:sz w:val="20"/>
          <w:szCs w:val="20"/>
          <w:lang w:eastAsia="zh-CN"/>
        </w:rPr>
      </w:pPr>
      <w:r w:rsidRPr="00676334">
        <w:rPr>
          <w:rFonts w:ascii="Calibri" w:eastAsia="Times New Roman" w:hAnsi="Calibri" w:cs="Calibri"/>
          <w:b/>
          <w:lang w:eastAsia="zh-CN"/>
        </w:rPr>
        <w:t>B4 - Avance</w:t>
      </w:r>
      <w:r w:rsidRPr="00676334">
        <w:rPr>
          <w:rFonts w:ascii="Calibri" w:eastAsia="Times New Roman" w:hAnsi="Calibri" w:cs="Calibri"/>
          <w:b/>
          <w:sz w:val="20"/>
          <w:szCs w:val="20"/>
          <w:lang w:eastAsia="zh-CN"/>
        </w:rPr>
        <w:t> </w:t>
      </w:r>
      <w:r w:rsidRPr="00676334">
        <w:rPr>
          <w:rFonts w:ascii="Calibri" w:eastAsia="Times New Roman" w:hAnsi="Calibri" w:cs="Calibri"/>
          <w:b/>
          <w:lang w:eastAsia="zh-CN"/>
        </w:rPr>
        <w:t>:</w:t>
      </w:r>
    </w:p>
    <w:p w14:paraId="69B50C9D" w14:textId="569CC7D3" w:rsidR="0034492E" w:rsidRDefault="0034492E" w:rsidP="002A2A2C">
      <w:pPr>
        <w:tabs>
          <w:tab w:val="left" w:pos="426"/>
          <w:tab w:val="left" w:pos="851"/>
        </w:tabs>
        <w:suppressAutoHyphens/>
        <w:spacing w:after="0" w:line="240" w:lineRule="auto"/>
        <w:rPr>
          <w:rFonts w:ascii="Calibri" w:eastAsia="Times New Roman" w:hAnsi="Calibri" w:cs="Calibri"/>
          <w:sz w:val="20"/>
          <w:szCs w:val="20"/>
          <w:lang w:eastAsia="zh-CN"/>
        </w:rPr>
      </w:pPr>
      <w:r w:rsidRPr="00676334">
        <w:rPr>
          <w:rFonts w:ascii="Calibri" w:eastAsia="Times New Roman" w:hAnsi="Calibri" w:cs="Calibri"/>
          <w:sz w:val="20"/>
          <w:szCs w:val="20"/>
          <w:lang w:eastAsia="zh-CN"/>
        </w:rPr>
        <w:t>Je ren</w:t>
      </w:r>
      <w:r w:rsidR="006F2F2C">
        <w:rPr>
          <w:rFonts w:ascii="Calibri" w:eastAsia="Times New Roman" w:hAnsi="Calibri" w:cs="Calibri"/>
          <w:sz w:val="20"/>
          <w:szCs w:val="20"/>
          <w:lang w:eastAsia="zh-CN"/>
        </w:rPr>
        <w:t>once au bénéfice de l'avance :</w:t>
      </w:r>
      <w:r w:rsidRPr="00676334">
        <w:rPr>
          <w:rFonts w:ascii="Calibri" w:eastAsia="Times New Roman" w:hAnsi="Calibri" w:cs="Calibri"/>
          <w:sz w:val="20"/>
          <w:szCs w:val="20"/>
          <w:lang w:eastAsia="zh-CN"/>
        </w:rPr>
        <w:tab/>
      </w:r>
      <w:r w:rsidRPr="00676334">
        <w:rPr>
          <w:rFonts w:ascii="Calibri" w:eastAsia="Times New Roman" w:hAnsi="Calibri" w:cs="Calibri"/>
          <w:sz w:val="20"/>
          <w:szCs w:val="20"/>
          <w:lang w:eastAsia="zh-CN"/>
        </w:rPr>
        <w:tab/>
      </w:r>
      <w:r w:rsidRPr="00676334">
        <w:rPr>
          <w:rFonts w:ascii="Calibri" w:eastAsia="Times New Roman" w:hAnsi="Calibri" w:cs="Calibri"/>
          <w:sz w:val="20"/>
          <w:szCs w:val="20"/>
          <w:lang w:eastAsia="zh-CN"/>
        </w:rPr>
        <w:tab/>
      </w:r>
      <w:r w:rsidRPr="00676334">
        <w:rPr>
          <w:rFonts w:ascii="Calibri" w:eastAsia="Times New Roman" w:hAnsi="Calibri" w:cs="Calibri"/>
          <w:sz w:val="20"/>
          <w:szCs w:val="20"/>
          <w:lang w:eastAsia="zh-CN"/>
        </w:rPr>
        <w:fldChar w:fldCharType="begin">
          <w:ffData>
            <w:name w:val=""/>
            <w:enabled/>
            <w:calcOnExit w:val="0"/>
            <w:checkBox>
              <w:size w:val="20"/>
              <w:default w:val="0"/>
            </w:checkBox>
          </w:ffData>
        </w:fldChar>
      </w:r>
      <w:r w:rsidRPr="00676334">
        <w:rPr>
          <w:rFonts w:ascii="Calibri" w:eastAsia="Times New Roman" w:hAnsi="Calibri" w:cs="Calibri"/>
          <w:sz w:val="20"/>
          <w:szCs w:val="20"/>
          <w:lang w:eastAsia="zh-CN"/>
        </w:rPr>
        <w:instrText xml:space="preserve"> FORMCHECKBOX </w:instrText>
      </w:r>
      <w:r w:rsidR="00DD11AE">
        <w:rPr>
          <w:rFonts w:ascii="Calibri" w:eastAsia="Times New Roman" w:hAnsi="Calibri" w:cs="Calibri"/>
          <w:sz w:val="20"/>
          <w:szCs w:val="20"/>
          <w:lang w:eastAsia="zh-CN"/>
        </w:rPr>
      </w:r>
      <w:r w:rsidR="00DD11AE">
        <w:rPr>
          <w:rFonts w:ascii="Calibri" w:eastAsia="Times New Roman" w:hAnsi="Calibri" w:cs="Calibri"/>
          <w:sz w:val="20"/>
          <w:szCs w:val="20"/>
          <w:lang w:eastAsia="zh-CN"/>
        </w:rPr>
        <w:fldChar w:fldCharType="separate"/>
      </w:r>
      <w:r w:rsidRPr="00676334">
        <w:rPr>
          <w:rFonts w:ascii="Calibri" w:eastAsia="Times New Roman" w:hAnsi="Calibri" w:cs="Calibri"/>
          <w:sz w:val="20"/>
          <w:szCs w:val="20"/>
          <w:lang w:eastAsia="zh-CN"/>
        </w:rPr>
        <w:fldChar w:fldCharType="end"/>
      </w:r>
      <w:r w:rsidRPr="00676334">
        <w:rPr>
          <w:rFonts w:ascii="Calibri" w:eastAsia="Times New Roman" w:hAnsi="Calibri" w:cs="Calibri"/>
          <w:sz w:val="20"/>
          <w:szCs w:val="20"/>
          <w:lang w:eastAsia="zh-CN"/>
        </w:rPr>
        <w:tab/>
        <w:t>NON</w:t>
      </w:r>
      <w:r w:rsidRPr="00676334">
        <w:rPr>
          <w:rFonts w:ascii="Calibri" w:eastAsia="Times New Roman" w:hAnsi="Calibri" w:cs="Calibri"/>
          <w:sz w:val="20"/>
          <w:szCs w:val="20"/>
          <w:lang w:eastAsia="zh-CN"/>
        </w:rPr>
        <w:tab/>
      </w:r>
      <w:r w:rsidRPr="00676334">
        <w:rPr>
          <w:rFonts w:ascii="Calibri" w:eastAsia="Times New Roman" w:hAnsi="Calibri" w:cs="Calibri"/>
          <w:sz w:val="20"/>
          <w:szCs w:val="20"/>
          <w:lang w:eastAsia="zh-CN"/>
        </w:rPr>
        <w:tab/>
      </w:r>
      <w:r w:rsidRPr="00676334">
        <w:rPr>
          <w:rFonts w:ascii="Calibri" w:eastAsia="Times New Roman" w:hAnsi="Calibri" w:cs="Calibri"/>
          <w:sz w:val="20"/>
          <w:szCs w:val="20"/>
          <w:lang w:eastAsia="zh-CN"/>
        </w:rPr>
        <w:tab/>
      </w:r>
      <w:r w:rsidR="00395CAD">
        <w:rPr>
          <w:rFonts w:ascii="Calibri" w:eastAsia="Times New Roman" w:hAnsi="Calibri" w:cs="Calibri"/>
          <w:sz w:val="20"/>
          <w:szCs w:val="20"/>
          <w:lang w:eastAsia="zh-CN"/>
        </w:rPr>
        <w:fldChar w:fldCharType="begin">
          <w:ffData>
            <w:name w:val=""/>
            <w:enabled/>
            <w:calcOnExit w:val="0"/>
            <w:checkBox>
              <w:size w:val="20"/>
              <w:default w:val="0"/>
            </w:checkBox>
          </w:ffData>
        </w:fldChar>
      </w:r>
      <w:r w:rsidR="00395CAD">
        <w:rPr>
          <w:rFonts w:ascii="Calibri" w:eastAsia="Times New Roman" w:hAnsi="Calibri" w:cs="Calibri"/>
          <w:sz w:val="20"/>
          <w:szCs w:val="20"/>
          <w:lang w:eastAsia="zh-CN"/>
        </w:rPr>
        <w:instrText xml:space="preserve"> FORMCHECKBOX </w:instrText>
      </w:r>
      <w:r w:rsidR="00DD11AE">
        <w:rPr>
          <w:rFonts w:ascii="Calibri" w:eastAsia="Times New Roman" w:hAnsi="Calibri" w:cs="Calibri"/>
          <w:sz w:val="20"/>
          <w:szCs w:val="20"/>
          <w:lang w:eastAsia="zh-CN"/>
        </w:rPr>
      </w:r>
      <w:r w:rsidR="00DD11AE">
        <w:rPr>
          <w:rFonts w:ascii="Calibri" w:eastAsia="Times New Roman" w:hAnsi="Calibri" w:cs="Calibri"/>
          <w:sz w:val="20"/>
          <w:szCs w:val="20"/>
          <w:lang w:eastAsia="zh-CN"/>
        </w:rPr>
        <w:fldChar w:fldCharType="separate"/>
      </w:r>
      <w:r w:rsidR="00395CAD">
        <w:rPr>
          <w:rFonts w:ascii="Calibri" w:eastAsia="Times New Roman" w:hAnsi="Calibri" w:cs="Calibri"/>
          <w:sz w:val="20"/>
          <w:szCs w:val="20"/>
          <w:lang w:eastAsia="zh-CN"/>
        </w:rPr>
        <w:fldChar w:fldCharType="end"/>
      </w:r>
      <w:r w:rsidRPr="00676334">
        <w:rPr>
          <w:rFonts w:ascii="Calibri" w:eastAsia="Times New Roman" w:hAnsi="Calibri" w:cs="Calibri"/>
          <w:sz w:val="20"/>
          <w:szCs w:val="20"/>
          <w:lang w:eastAsia="zh-CN"/>
        </w:rPr>
        <w:tab/>
        <w:t>OUI</w:t>
      </w:r>
    </w:p>
    <w:p w14:paraId="05C53F23" w14:textId="77777777" w:rsidR="007F1D9C" w:rsidRPr="002A2A2C" w:rsidRDefault="007F1D9C" w:rsidP="002A2A2C">
      <w:pPr>
        <w:tabs>
          <w:tab w:val="left" w:pos="426"/>
          <w:tab w:val="left" w:pos="851"/>
        </w:tabs>
        <w:suppressAutoHyphens/>
        <w:spacing w:after="0" w:line="240" w:lineRule="auto"/>
        <w:rPr>
          <w:rFonts w:ascii="Calibri" w:eastAsia="Times New Roman" w:hAnsi="Calibri" w:cs="Calibri"/>
          <w:i/>
          <w:sz w:val="18"/>
          <w:szCs w:val="18"/>
          <w:lang w:eastAsia="zh-CN"/>
        </w:rPr>
      </w:pPr>
    </w:p>
    <w:p w14:paraId="61B1D3F3" w14:textId="77777777" w:rsidR="0034492E" w:rsidRPr="00676334" w:rsidRDefault="0034492E" w:rsidP="0034492E">
      <w:pPr>
        <w:tabs>
          <w:tab w:val="left" w:pos="426"/>
          <w:tab w:val="left" w:pos="851"/>
        </w:tabs>
        <w:suppressAutoHyphens/>
        <w:spacing w:after="0" w:line="240" w:lineRule="auto"/>
        <w:jc w:val="both"/>
        <w:rPr>
          <w:rFonts w:ascii="Calibri" w:eastAsia="Times New Roman" w:hAnsi="Calibri" w:cs="Calibri"/>
          <w:b/>
          <w:sz w:val="20"/>
          <w:szCs w:val="20"/>
          <w:lang w:eastAsia="zh-CN"/>
        </w:rPr>
      </w:pPr>
    </w:p>
    <w:p w14:paraId="3AAA9F13" w14:textId="0D147452" w:rsidR="0034492E" w:rsidRPr="005176C3" w:rsidRDefault="0034492E" w:rsidP="005176C3">
      <w:pPr>
        <w:keepNext/>
        <w:numPr>
          <w:ilvl w:val="3"/>
          <w:numId w:val="0"/>
        </w:numPr>
        <w:tabs>
          <w:tab w:val="left" w:pos="-142"/>
          <w:tab w:val="num" w:pos="0"/>
          <w:tab w:val="left" w:pos="426"/>
          <w:tab w:val="left" w:pos="851"/>
        </w:tabs>
        <w:suppressAutoHyphens/>
        <w:spacing w:after="0" w:line="240" w:lineRule="auto"/>
        <w:ind w:left="864" w:hanging="864"/>
        <w:jc w:val="both"/>
        <w:outlineLvl w:val="3"/>
        <w:rPr>
          <w:rFonts w:ascii="Calibri" w:eastAsia="Times New Roman" w:hAnsi="Calibri" w:cs="Calibri"/>
          <w:b/>
          <w:sz w:val="20"/>
          <w:szCs w:val="20"/>
          <w:lang w:eastAsia="zh-CN"/>
        </w:rPr>
      </w:pPr>
      <w:r w:rsidRPr="00676334">
        <w:rPr>
          <w:rFonts w:ascii="Calibri" w:eastAsia="Times New Roman" w:hAnsi="Calibri" w:cs="Calibri"/>
          <w:b/>
          <w:lang w:eastAsia="zh-CN"/>
        </w:rPr>
        <w:t>B5 -</w:t>
      </w:r>
      <w:r w:rsidRPr="00676334">
        <w:rPr>
          <w:rFonts w:ascii="Calibri" w:eastAsia="Times New Roman" w:hAnsi="Calibri" w:cs="Calibri"/>
          <w:lang w:eastAsia="zh-CN"/>
        </w:rPr>
        <w:t xml:space="preserve"> </w:t>
      </w:r>
      <w:r w:rsidRPr="00676334">
        <w:rPr>
          <w:rFonts w:ascii="Calibri" w:eastAsia="Times New Roman" w:hAnsi="Calibri" w:cs="Calibri"/>
          <w:b/>
          <w:lang w:eastAsia="zh-CN"/>
        </w:rPr>
        <w:t xml:space="preserve">Durée d’exécution </w:t>
      </w:r>
      <w:r w:rsidR="00D30FD5">
        <w:rPr>
          <w:rFonts w:ascii="Calibri" w:eastAsia="Times New Roman" w:hAnsi="Calibri" w:cs="Calibri"/>
          <w:b/>
          <w:lang w:eastAsia="zh-CN"/>
        </w:rPr>
        <w:t>du marché :</w:t>
      </w:r>
    </w:p>
    <w:p w14:paraId="6AF39F18" w14:textId="3F45C830" w:rsidR="0034492E" w:rsidRPr="002470B0" w:rsidRDefault="00D30FD5" w:rsidP="0034492E">
      <w:pPr>
        <w:tabs>
          <w:tab w:val="left" w:pos="426"/>
          <w:tab w:val="left" w:pos="851"/>
        </w:tabs>
        <w:suppressAutoHyphens/>
        <w:spacing w:after="0" w:line="240" w:lineRule="auto"/>
        <w:jc w:val="both"/>
        <w:rPr>
          <w:rFonts w:ascii="Calibri" w:eastAsia="Times New Roman" w:hAnsi="Calibri" w:cs="Univers"/>
          <w:b/>
          <w:szCs w:val="20"/>
          <w:lang w:eastAsia="zh-CN"/>
        </w:rPr>
      </w:pPr>
      <w:r>
        <w:rPr>
          <w:rFonts w:ascii="Calibri" w:eastAsia="Times New Roman" w:hAnsi="Calibri" w:cs="Univers"/>
          <w:sz w:val="20"/>
          <w:szCs w:val="20"/>
          <w:lang w:eastAsia="zh-CN"/>
        </w:rPr>
        <w:t>Le marché</w:t>
      </w:r>
      <w:r w:rsidR="0034492E" w:rsidRPr="006D2859">
        <w:rPr>
          <w:rFonts w:ascii="Calibri" w:eastAsia="Times New Roman" w:hAnsi="Calibri" w:cs="Univers"/>
          <w:sz w:val="20"/>
          <w:szCs w:val="20"/>
          <w:lang w:eastAsia="zh-CN"/>
        </w:rPr>
        <w:t xml:space="preserve"> est conclu, en application des articles L. 2112-5 et L. 2125-1 1° du Code de la commande publique, pour une </w:t>
      </w:r>
      <w:r w:rsidR="0034492E" w:rsidRPr="002470B0">
        <w:rPr>
          <w:rFonts w:ascii="Calibri" w:eastAsia="Times New Roman" w:hAnsi="Calibri" w:cs="Univers"/>
          <w:b/>
          <w:szCs w:val="20"/>
          <w:lang w:eastAsia="zh-CN"/>
        </w:rPr>
        <w:t xml:space="preserve">période initiale allant </w:t>
      </w:r>
      <w:r w:rsidR="00A50506">
        <w:rPr>
          <w:rFonts w:ascii="Calibri" w:eastAsia="Times New Roman" w:hAnsi="Calibri" w:cs="Univers"/>
          <w:b/>
          <w:szCs w:val="20"/>
          <w:lang w:eastAsia="zh-CN"/>
        </w:rPr>
        <w:t>du 1</w:t>
      </w:r>
      <w:r w:rsidR="00A50506" w:rsidRPr="00A50506">
        <w:rPr>
          <w:rFonts w:ascii="Calibri" w:eastAsia="Times New Roman" w:hAnsi="Calibri" w:cs="Univers"/>
          <w:b/>
          <w:szCs w:val="20"/>
          <w:vertAlign w:val="superscript"/>
          <w:lang w:eastAsia="zh-CN"/>
        </w:rPr>
        <w:t>er</w:t>
      </w:r>
      <w:r w:rsidR="00A50506">
        <w:rPr>
          <w:rFonts w:ascii="Calibri" w:eastAsia="Times New Roman" w:hAnsi="Calibri" w:cs="Univers"/>
          <w:b/>
          <w:szCs w:val="20"/>
          <w:lang w:eastAsia="zh-CN"/>
        </w:rPr>
        <w:t xml:space="preserve"> </w:t>
      </w:r>
      <w:r w:rsidR="00B661E9">
        <w:rPr>
          <w:rFonts w:ascii="Calibri" w:eastAsia="Times New Roman" w:hAnsi="Calibri" w:cs="Univers"/>
          <w:b/>
          <w:szCs w:val="20"/>
          <w:lang w:eastAsia="zh-CN"/>
        </w:rPr>
        <w:t>juin 2026 au 31 mai 2027</w:t>
      </w:r>
      <w:r w:rsidR="00D55FA1">
        <w:rPr>
          <w:rFonts w:ascii="Calibri" w:eastAsia="Times New Roman" w:hAnsi="Calibri" w:cs="Univers"/>
          <w:b/>
          <w:szCs w:val="20"/>
          <w:lang w:eastAsia="zh-CN"/>
        </w:rPr>
        <w:t>.</w:t>
      </w:r>
    </w:p>
    <w:p w14:paraId="699CB0A9" w14:textId="77777777" w:rsidR="00386509" w:rsidRPr="00386509" w:rsidRDefault="00386509" w:rsidP="0034492E">
      <w:pPr>
        <w:tabs>
          <w:tab w:val="left" w:pos="426"/>
          <w:tab w:val="left" w:pos="851"/>
        </w:tabs>
        <w:suppressAutoHyphens/>
        <w:spacing w:after="0" w:line="240" w:lineRule="auto"/>
        <w:jc w:val="both"/>
        <w:rPr>
          <w:rFonts w:ascii="Calibri" w:eastAsia="Times New Roman" w:hAnsi="Calibri" w:cs="Univers"/>
          <w:sz w:val="20"/>
          <w:szCs w:val="20"/>
          <w:lang w:eastAsia="zh-CN"/>
        </w:rPr>
      </w:pPr>
    </w:p>
    <w:p w14:paraId="3AF96FE7" w14:textId="08382E42" w:rsidR="002A2A2C" w:rsidRPr="002A2A2C" w:rsidRDefault="00D30FD5" w:rsidP="0034492E">
      <w:pPr>
        <w:tabs>
          <w:tab w:val="left" w:pos="426"/>
          <w:tab w:val="left" w:pos="851"/>
        </w:tabs>
        <w:suppressAutoHyphens/>
        <w:spacing w:after="0" w:line="240" w:lineRule="auto"/>
        <w:rPr>
          <w:rFonts w:ascii="Calibri" w:eastAsia="Times New Roman" w:hAnsi="Calibri" w:cs="Calibri"/>
          <w:sz w:val="20"/>
          <w:szCs w:val="20"/>
          <w:lang w:eastAsia="zh-CN"/>
        </w:rPr>
      </w:pPr>
      <w:r>
        <w:rPr>
          <w:rFonts w:ascii="Calibri" w:eastAsia="Times New Roman" w:hAnsi="Calibri" w:cs="Calibri"/>
          <w:sz w:val="20"/>
          <w:szCs w:val="20"/>
          <w:lang w:eastAsia="zh-CN"/>
        </w:rPr>
        <w:t>Le marché</w:t>
      </w:r>
      <w:r w:rsidR="0034492E" w:rsidRPr="00676334">
        <w:rPr>
          <w:rFonts w:ascii="Calibri" w:eastAsia="Times New Roman" w:hAnsi="Calibri" w:cs="Calibri"/>
          <w:sz w:val="20"/>
          <w:szCs w:val="20"/>
          <w:lang w:eastAsia="zh-CN"/>
        </w:rPr>
        <w:t xml:space="preserve"> est reconductible :</w:t>
      </w:r>
      <w:r w:rsidR="0034492E" w:rsidRPr="00676334">
        <w:rPr>
          <w:rFonts w:ascii="Calibri" w:eastAsia="Times New Roman" w:hAnsi="Calibri" w:cs="Calibri"/>
          <w:sz w:val="20"/>
          <w:szCs w:val="20"/>
          <w:lang w:eastAsia="zh-CN"/>
        </w:rPr>
        <w:tab/>
      </w:r>
      <w:r w:rsidR="0034492E" w:rsidRPr="00676334">
        <w:rPr>
          <w:rFonts w:ascii="Calibri" w:eastAsia="Times New Roman" w:hAnsi="Calibri" w:cs="Calibri"/>
          <w:sz w:val="20"/>
          <w:szCs w:val="20"/>
          <w:lang w:eastAsia="zh-CN"/>
        </w:rPr>
        <w:tab/>
      </w:r>
      <w:r w:rsidR="002A2A2C">
        <w:rPr>
          <w:rFonts w:ascii="Calibri" w:eastAsia="Times New Roman" w:hAnsi="Calibri" w:cs="Calibri"/>
          <w:sz w:val="20"/>
          <w:szCs w:val="20"/>
          <w:lang w:eastAsia="zh-CN"/>
        </w:rPr>
        <w:fldChar w:fldCharType="begin">
          <w:ffData>
            <w:name w:val=""/>
            <w:enabled/>
            <w:calcOnExit w:val="0"/>
            <w:checkBox>
              <w:size w:val="20"/>
              <w:default w:val="0"/>
            </w:checkBox>
          </w:ffData>
        </w:fldChar>
      </w:r>
      <w:r w:rsidR="002A2A2C">
        <w:rPr>
          <w:rFonts w:ascii="Calibri" w:eastAsia="Times New Roman" w:hAnsi="Calibri" w:cs="Calibri"/>
          <w:sz w:val="20"/>
          <w:szCs w:val="20"/>
          <w:lang w:eastAsia="zh-CN"/>
        </w:rPr>
        <w:instrText xml:space="preserve"> FORMCHECKBOX </w:instrText>
      </w:r>
      <w:r w:rsidR="00DD11AE">
        <w:rPr>
          <w:rFonts w:ascii="Calibri" w:eastAsia="Times New Roman" w:hAnsi="Calibri" w:cs="Calibri"/>
          <w:sz w:val="20"/>
          <w:szCs w:val="20"/>
          <w:lang w:eastAsia="zh-CN"/>
        </w:rPr>
      </w:r>
      <w:r w:rsidR="00DD11AE">
        <w:rPr>
          <w:rFonts w:ascii="Calibri" w:eastAsia="Times New Roman" w:hAnsi="Calibri" w:cs="Calibri"/>
          <w:sz w:val="20"/>
          <w:szCs w:val="20"/>
          <w:lang w:eastAsia="zh-CN"/>
        </w:rPr>
        <w:fldChar w:fldCharType="separate"/>
      </w:r>
      <w:r w:rsidR="002A2A2C">
        <w:rPr>
          <w:rFonts w:ascii="Calibri" w:eastAsia="Times New Roman" w:hAnsi="Calibri" w:cs="Calibri"/>
          <w:sz w:val="20"/>
          <w:szCs w:val="20"/>
          <w:lang w:eastAsia="zh-CN"/>
        </w:rPr>
        <w:fldChar w:fldCharType="end"/>
      </w:r>
      <w:r w:rsidR="0034492E" w:rsidRPr="00676334">
        <w:rPr>
          <w:rFonts w:ascii="Calibri" w:eastAsia="Times New Roman" w:hAnsi="Calibri" w:cs="Calibri"/>
          <w:sz w:val="20"/>
          <w:szCs w:val="20"/>
          <w:lang w:eastAsia="zh-CN"/>
        </w:rPr>
        <w:tab/>
        <w:t>NON</w:t>
      </w:r>
      <w:r w:rsidR="0034492E" w:rsidRPr="00676334">
        <w:rPr>
          <w:rFonts w:ascii="Calibri" w:eastAsia="Times New Roman" w:hAnsi="Calibri" w:cs="Calibri"/>
          <w:sz w:val="20"/>
          <w:szCs w:val="20"/>
          <w:lang w:eastAsia="zh-CN"/>
        </w:rPr>
        <w:tab/>
      </w:r>
      <w:r w:rsidR="0034492E" w:rsidRPr="00676334">
        <w:rPr>
          <w:rFonts w:ascii="Calibri" w:eastAsia="Times New Roman" w:hAnsi="Calibri" w:cs="Calibri"/>
          <w:sz w:val="20"/>
          <w:szCs w:val="20"/>
          <w:lang w:eastAsia="zh-CN"/>
        </w:rPr>
        <w:tab/>
      </w:r>
      <w:r w:rsidR="0034492E" w:rsidRPr="00676334">
        <w:rPr>
          <w:rFonts w:ascii="Calibri" w:eastAsia="Times New Roman" w:hAnsi="Calibri" w:cs="Calibri"/>
          <w:sz w:val="20"/>
          <w:szCs w:val="20"/>
          <w:lang w:eastAsia="zh-CN"/>
        </w:rPr>
        <w:tab/>
      </w:r>
      <w:r w:rsidR="002A2A2C">
        <w:rPr>
          <w:rFonts w:ascii="Calibri" w:eastAsia="Times New Roman" w:hAnsi="Calibri" w:cs="Calibri"/>
          <w:sz w:val="20"/>
          <w:szCs w:val="20"/>
          <w:lang w:eastAsia="zh-CN"/>
        </w:rPr>
        <w:fldChar w:fldCharType="begin">
          <w:ffData>
            <w:name w:val=""/>
            <w:enabled/>
            <w:calcOnExit w:val="0"/>
            <w:checkBox>
              <w:size w:val="20"/>
              <w:default w:val="1"/>
            </w:checkBox>
          </w:ffData>
        </w:fldChar>
      </w:r>
      <w:r w:rsidR="002A2A2C">
        <w:rPr>
          <w:rFonts w:ascii="Calibri" w:eastAsia="Times New Roman" w:hAnsi="Calibri" w:cs="Calibri"/>
          <w:sz w:val="20"/>
          <w:szCs w:val="20"/>
          <w:lang w:eastAsia="zh-CN"/>
        </w:rPr>
        <w:instrText xml:space="preserve"> FORMCHECKBOX </w:instrText>
      </w:r>
      <w:r w:rsidR="00DD11AE">
        <w:rPr>
          <w:rFonts w:ascii="Calibri" w:eastAsia="Times New Roman" w:hAnsi="Calibri" w:cs="Calibri"/>
          <w:sz w:val="20"/>
          <w:szCs w:val="20"/>
          <w:lang w:eastAsia="zh-CN"/>
        </w:rPr>
      </w:r>
      <w:r w:rsidR="00DD11AE">
        <w:rPr>
          <w:rFonts w:ascii="Calibri" w:eastAsia="Times New Roman" w:hAnsi="Calibri" w:cs="Calibri"/>
          <w:sz w:val="20"/>
          <w:szCs w:val="20"/>
          <w:lang w:eastAsia="zh-CN"/>
        </w:rPr>
        <w:fldChar w:fldCharType="separate"/>
      </w:r>
      <w:r w:rsidR="002A2A2C">
        <w:rPr>
          <w:rFonts w:ascii="Calibri" w:eastAsia="Times New Roman" w:hAnsi="Calibri" w:cs="Calibri"/>
          <w:sz w:val="20"/>
          <w:szCs w:val="20"/>
          <w:lang w:eastAsia="zh-CN"/>
        </w:rPr>
        <w:fldChar w:fldCharType="end"/>
      </w:r>
      <w:r w:rsidR="0034492E" w:rsidRPr="00676334">
        <w:rPr>
          <w:rFonts w:ascii="Calibri" w:eastAsia="Times New Roman" w:hAnsi="Calibri" w:cs="Calibri"/>
          <w:sz w:val="20"/>
          <w:szCs w:val="20"/>
          <w:lang w:eastAsia="zh-CN"/>
        </w:rPr>
        <w:tab/>
        <w:t>OUI</w:t>
      </w:r>
    </w:p>
    <w:p w14:paraId="3DFD1B86" w14:textId="761A1D28" w:rsidR="0078050F" w:rsidRPr="00D30FD5" w:rsidRDefault="0078050F" w:rsidP="00D30FD5">
      <w:pPr>
        <w:tabs>
          <w:tab w:val="left" w:pos="851"/>
        </w:tabs>
        <w:suppressAutoHyphens/>
        <w:spacing w:after="0" w:line="240" w:lineRule="auto"/>
        <w:rPr>
          <w:rFonts w:ascii="Calibri" w:eastAsia="Times New Roman" w:hAnsi="Calibri" w:cs="Calibri"/>
          <w:sz w:val="20"/>
          <w:szCs w:val="20"/>
          <w:lang w:eastAsia="zh-CN"/>
        </w:rPr>
      </w:pPr>
    </w:p>
    <w:p w14:paraId="148FABAD" w14:textId="64EC2124" w:rsidR="00386509" w:rsidRDefault="00F054DA" w:rsidP="0034492E">
      <w:pPr>
        <w:tabs>
          <w:tab w:val="left" w:pos="851"/>
        </w:tabs>
        <w:suppressAutoHyphens/>
        <w:spacing w:after="0" w:line="240" w:lineRule="auto"/>
        <w:jc w:val="both"/>
        <w:rPr>
          <w:rFonts w:ascii="Calibri" w:eastAsia="Times New Roman" w:hAnsi="Calibri" w:cs="Calibri"/>
          <w:bCs/>
          <w:sz w:val="20"/>
          <w:szCs w:val="20"/>
          <w:lang w:eastAsia="zh-CN"/>
        </w:rPr>
      </w:pPr>
      <w:r w:rsidRPr="00F054DA">
        <w:rPr>
          <w:rFonts w:ascii="Calibri" w:eastAsia="Times New Roman" w:hAnsi="Calibri" w:cs="Calibri"/>
          <w:bCs/>
          <w:sz w:val="20"/>
          <w:szCs w:val="20"/>
          <w:lang w:eastAsia="zh-CN"/>
        </w:rPr>
        <w:t xml:space="preserve">Le marché pourra être reconduit de manière TACITE </w:t>
      </w:r>
      <w:r w:rsidRPr="002470B0">
        <w:rPr>
          <w:rFonts w:ascii="Calibri" w:eastAsia="Times New Roman" w:hAnsi="Calibri" w:cs="Calibri"/>
          <w:b/>
          <w:bCs/>
          <w:szCs w:val="20"/>
          <w:lang w:eastAsia="zh-CN"/>
        </w:rPr>
        <w:t>trois (3) fois</w:t>
      </w:r>
      <w:r w:rsidRPr="002470B0">
        <w:rPr>
          <w:rFonts w:ascii="Calibri" w:eastAsia="Times New Roman" w:hAnsi="Calibri" w:cs="Calibri"/>
          <w:bCs/>
          <w:szCs w:val="20"/>
          <w:lang w:eastAsia="zh-CN"/>
        </w:rPr>
        <w:t xml:space="preserve"> </w:t>
      </w:r>
      <w:r w:rsidRPr="00F054DA">
        <w:rPr>
          <w:rFonts w:ascii="Calibri" w:eastAsia="Times New Roman" w:hAnsi="Calibri" w:cs="Calibri"/>
          <w:bCs/>
          <w:sz w:val="20"/>
          <w:szCs w:val="20"/>
          <w:lang w:eastAsia="zh-CN"/>
        </w:rPr>
        <w:t xml:space="preserve">par période de </w:t>
      </w:r>
      <w:r w:rsidRPr="002470B0">
        <w:rPr>
          <w:rFonts w:ascii="Calibri" w:eastAsia="Times New Roman" w:hAnsi="Calibri" w:cs="Calibri"/>
          <w:b/>
          <w:bCs/>
          <w:szCs w:val="20"/>
          <w:lang w:eastAsia="zh-CN"/>
        </w:rPr>
        <w:t xml:space="preserve">douze (12) mois </w:t>
      </w:r>
      <w:r w:rsidRPr="00F054DA">
        <w:rPr>
          <w:rFonts w:ascii="Calibri" w:eastAsia="Times New Roman" w:hAnsi="Calibri" w:cs="Calibri"/>
          <w:bCs/>
          <w:sz w:val="20"/>
          <w:szCs w:val="20"/>
          <w:lang w:eastAsia="zh-CN"/>
        </w:rPr>
        <w:t xml:space="preserve">à compter de sa date d’anniversaire, soit le </w:t>
      </w:r>
      <w:r w:rsidR="00A50506">
        <w:rPr>
          <w:rFonts w:ascii="Calibri" w:eastAsia="Times New Roman" w:hAnsi="Calibri" w:cs="Calibri"/>
          <w:bCs/>
          <w:sz w:val="20"/>
          <w:szCs w:val="20"/>
          <w:lang w:eastAsia="zh-CN"/>
        </w:rPr>
        <w:t>1</w:t>
      </w:r>
      <w:r w:rsidR="00A50506" w:rsidRPr="00A50506">
        <w:rPr>
          <w:rFonts w:ascii="Calibri" w:eastAsia="Times New Roman" w:hAnsi="Calibri" w:cs="Calibri"/>
          <w:bCs/>
          <w:sz w:val="20"/>
          <w:szCs w:val="20"/>
          <w:vertAlign w:val="superscript"/>
          <w:lang w:eastAsia="zh-CN"/>
        </w:rPr>
        <w:t>er</w:t>
      </w:r>
      <w:r w:rsidR="002963CA">
        <w:rPr>
          <w:rFonts w:ascii="Calibri" w:eastAsia="Times New Roman" w:hAnsi="Calibri" w:cs="Calibri"/>
          <w:bCs/>
          <w:sz w:val="20"/>
          <w:szCs w:val="20"/>
          <w:lang w:eastAsia="zh-CN"/>
        </w:rPr>
        <w:t xml:space="preserve">  juin </w:t>
      </w:r>
      <w:r w:rsidRPr="00F054DA">
        <w:rPr>
          <w:rFonts w:ascii="Calibri" w:eastAsia="Times New Roman" w:hAnsi="Calibri" w:cs="Calibri"/>
          <w:bCs/>
          <w:sz w:val="20"/>
          <w:szCs w:val="20"/>
          <w:lang w:eastAsia="zh-CN"/>
        </w:rPr>
        <w:t>de chaque année de reconduction.</w:t>
      </w:r>
      <w:r w:rsidR="00E4756A">
        <w:rPr>
          <w:rFonts w:ascii="Calibri" w:eastAsia="Times New Roman" w:hAnsi="Calibri" w:cs="Calibri"/>
          <w:bCs/>
          <w:sz w:val="20"/>
          <w:szCs w:val="20"/>
          <w:lang w:eastAsia="zh-CN"/>
        </w:rPr>
        <w:t xml:space="preserve"> </w:t>
      </w:r>
    </w:p>
    <w:p w14:paraId="47971DEB" w14:textId="0B000974" w:rsidR="00F054DA" w:rsidRDefault="007F1D9C" w:rsidP="0034492E">
      <w:pPr>
        <w:tabs>
          <w:tab w:val="left" w:pos="851"/>
        </w:tabs>
        <w:suppressAutoHyphens/>
        <w:spacing w:after="0" w:line="240" w:lineRule="auto"/>
        <w:jc w:val="both"/>
        <w:rPr>
          <w:rFonts w:ascii="Calibri" w:eastAsia="Times New Roman" w:hAnsi="Calibri" w:cs="Calibri"/>
          <w:bCs/>
          <w:sz w:val="20"/>
          <w:szCs w:val="20"/>
          <w:lang w:eastAsia="zh-CN"/>
        </w:rPr>
      </w:pPr>
      <w:r>
        <w:rPr>
          <w:rFonts w:ascii="Calibri" w:eastAsia="Times New Roman" w:hAnsi="Calibri" w:cs="Calibri"/>
          <w:bCs/>
          <w:sz w:val="20"/>
          <w:szCs w:val="20"/>
          <w:lang w:eastAsia="zh-CN"/>
        </w:rPr>
        <w:t xml:space="preserve">Le présent </w:t>
      </w:r>
      <w:r w:rsidR="00386509">
        <w:rPr>
          <w:rFonts w:ascii="Calibri" w:eastAsia="Times New Roman" w:hAnsi="Calibri" w:cs="Calibri"/>
          <w:bCs/>
          <w:sz w:val="20"/>
          <w:szCs w:val="20"/>
          <w:lang w:eastAsia="zh-CN"/>
        </w:rPr>
        <w:t>marché a donc</w:t>
      </w:r>
      <w:r w:rsidR="005E647B">
        <w:rPr>
          <w:rFonts w:ascii="Calibri" w:eastAsia="Times New Roman" w:hAnsi="Calibri" w:cs="Calibri"/>
          <w:bCs/>
          <w:sz w:val="20"/>
          <w:szCs w:val="20"/>
          <w:lang w:eastAsia="zh-CN"/>
        </w:rPr>
        <w:t xml:space="preserve"> une </w:t>
      </w:r>
      <w:r w:rsidR="005E647B" w:rsidRPr="00A50506">
        <w:rPr>
          <w:rFonts w:ascii="Calibri" w:eastAsia="Times New Roman" w:hAnsi="Calibri" w:cs="Calibri"/>
          <w:b/>
          <w:bCs/>
          <w:sz w:val="20"/>
          <w:szCs w:val="20"/>
          <w:lang w:eastAsia="zh-CN"/>
        </w:rPr>
        <w:t>date de fin au</w:t>
      </w:r>
      <w:r w:rsidR="005E647B">
        <w:rPr>
          <w:rFonts w:ascii="Calibri" w:eastAsia="Times New Roman" w:hAnsi="Calibri" w:cs="Calibri"/>
          <w:bCs/>
          <w:sz w:val="20"/>
          <w:szCs w:val="20"/>
          <w:lang w:eastAsia="zh-CN"/>
        </w:rPr>
        <w:t xml:space="preserve"> </w:t>
      </w:r>
      <w:r w:rsidR="00A50506">
        <w:rPr>
          <w:rFonts w:ascii="Calibri" w:eastAsia="Times New Roman" w:hAnsi="Calibri" w:cs="Calibri"/>
          <w:b/>
          <w:bCs/>
          <w:szCs w:val="20"/>
          <w:lang w:eastAsia="zh-CN"/>
        </w:rPr>
        <w:t>3</w:t>
      </w:r>
      <w:r w:rsidR="00B661E9">
        <w:rPr>
          <w:rFonts w:ascii="Calibri" w:eastAsia="Times New Roman" w:hAnsi="Calibri" w:cs="Calibri"/>
          <w:b/>
          <w:bCs/>
          <w:szCs w:val="20"/>
          <w:lang w:eastAsia="zh-CN"/>
        </w:rPr>
        <w:t>1 mai 2030</w:t>
      </w:r>
      <w:r w:rsidR="00E4756A">
        <w:rPr>
          <w:rFonts w:ascii="Calibri" w:eastAsia="Times New Roman" w:hAnsi="Calibri" w:cs="Calibri"/>
          <w:bCs/>
          <w:sz w:val="20"/>
          <w:szCs w:val="20"/>
          <w:lang w:eastAsia="zh-CN"/>
        </w:rPr>
        <w:t>.</w:t>
      </w:r>
    </w:p>
    <w:p w14:paraId="7CE04C30" w14:textId="3EC0E508" w:rsidR="005E647B" w:rsidRDefault="005E647B" w:rsidP="0034492E">
      <w:pPr>
        <w:tabs>
          <w:tab w:val="left" w:pos="851"/>
        </w:tabs>
        <w:suppressAutoHyphens/>
        <w:spacing w:after="0" w:line="240" w:lineRule="auto"/>
        <w:jc w:val="both"/>
        <w:rPr>
          <w:rFonts w:ascii="Calibri" w:eastAsia="Times New Roman" w:hAnsi="Calibri" w:cs="Calibri"/>
          <w:bCs/>
          <w:sz w:val="20"/>
          <w:szCs w:val="20"/>
          <w:lang w:eastAsia="zh-CN"/>
        </w:rPr>
      </w:pPr>
    </w:p>
    <w:p w14:paraId="1A52E58C" w14:textId="1F0D162F" w:rsidR="00F054DA" w:rsidRPr="00676334" w:rsidRDefault="00F054DA" w:rsidP="0034492E">
      <w:pPr>
        <w:tabs>
          <w:tab w:val="left" w:pos="851"/>
        </w:tabs>
        <w:suppressAutoHyphens/>
        <w:spacing w:after="0" w:line="240" w:lineRule="auto"/>
        <w:jc w:val="both"/>
        <w:rPr>
          <w:rFonts w:ascii="Calibri" w:eastAsia="Times New Roman" w:hAnsi="Calibri" w:cs="Calibri"/>
          <w:bCs/>
          <w:sz w:val="20"/>
          <w:szCs w:val="20"/>
          <w:lang w:eastAsia="zh-CN"/>
        </w:rPr>
      </w:pPr>
    </w:p>
    <w:tbl>
      <w:tblPr>
        <w:tblW w:w="0" w:type="auto"/>
        <w:tblLayout w:type="fixed"/>
        <w:tblCellMar>
          <w:left w:w="71" w:type="dxa"/>
          <w:right w:w="71" w:type="dxa"/>
        </w:tblCellMar>
        <w:tblLook w:val="0000" w:firstRow="0" w:lastRow="0" w:firstColumn="0" w:lastColumn="0" w:noHBand="0" w:noVBand="0"/>
      </w:tblPr>
      <w:tblGrid>
        <w:gridCol w:w="10419"/>
      </w:tblGrid>
      <w:tr w:rsidR="0034492E" w:rsidRPr="00676334" w14:paraId="060ED4C3" w14:textId="77777777" w:rsidTr="00081E83">
        <w:tc>
          <w:tcPr>
            <w:tcW w:w="10419" w:type="dxa"/>
            <w:shd w:val="clear" w:color="auto" w:fill="66CCFF"/>
          </w:tcPr>
          <w:p w14:paraId="3215B6B4" w14:textId="1DDC8F26" w:rsidR="0034492E" w:rsidRPr="00676334" w:rsidRDefault="0034492E" w:rsidP="00D30FD5">
            <w:pPr>
              <w:tabs>
                <w:tab w:val="left" w:pos="-142"/>
                <w:tab w:val="left" w:pos="851"/>
                <w:tab w:val="left" w:pos="4111"/>
              </w:tabs>
              <w:suppressAutoHyphens/>
              <w:spacing w:after="0" w:line="240" w:lineRule="auto"/>
              <w:jc w:val="both"/>
              <w:rPr>
                <w:rFonts w:ascii="Calibri" w:eastAsia="Times New Roman" w:hAnsi="Calibri" w:cs="Calibri"/>
                <w:sz w:val="20"/>
                <w:szCs w:val="20"/>
                <w:lang w:eastAsia="zh-CN"/>
              </w:rPr>
            </w:pPr>
            <w:r w:rsidRPr="00676334">
              <w:rPr>
                <w:rFonts w:ascii="Calibri" w:eastAsia="Times New Roman" w:hAnsi="Calibri" w:cs="Calibri"/>
                <w:b/>
                <w:bCs/>
                <w:lang w:eastAsia="zh-CN"/>
              </w:rPr>
              <w:t xml:space="preserve">C - Signature </w:t>
            </w:r>
            <w:r w:rsidR="00D30FD5">
              <w:rPr>
                <w:rFonts w:ascii="Calibri" w:eastAsia="Times New Roman" w:hAnsi="Calibri" w:cs="Calibri"/>
                <w:b/>
                <w:bCs/>
                <w:lang w:eastAsia="zh-CN"/>
              </w:rPr>
              <w:t>du marché</w:t>
            </w:r>
            <w:r w:rsidRPr="00676334">
              <w:rPr>
                <w:rFonts w:ascii="Calibri" w:eastAsia="Times New Roman" w:hAnsi="Calibri" w:cs="Calibri"/>
                <w:b/>
                <w:bCs/>
                <w:lang w:eastAsia="zh-CN"/>
              </w:rPr>
              <w:t xml:space="preserve"> par le titulaire individuel ou, en cas groupement, le mandataire dûment habilité ou chaque membre du groupement.</w:t>
            </w:r>
          </w:p>
        </w:tc>
      </w:tr>
    </w:tbl>
    <w:p w14:paraId="0204E741" w14:textId="77777777" w:rsidR="0034492E" w:rsidRPr="00676334" w:rsidRDefault="0034492E" w:rsidP="0034492E">
      <w:pPr>
        <w:tabs>
          <w:tab w:val="left" w:pos="851"/>
        </w:tabs>
        <w:suppressAutoHyphens/>
        <w:spacing w:after="0" w:line="240" w:lineRule="auto"/>
        <w:jc w:val="both"/>
        <w:rPr>
          <w:rFonts w:ascii="Calibri" w:eastAsia="Times New Roman" w:hAnsi="Calibri" w:cs="Calibri"/>
          <w:sz w:val="20"/>
          <w:szCs w:val="20"/>
          <w:lang w:eastAsia="zh-CN"/>
        </w:rPr>
      </w:pPr>
    </w:p>
    <w:p w14:paraId="112854C0" w14:textId="24705579" w:rsidR="0034492E" w:rsidRPr="00676334" w:rsidRDefault="0034492E" w:rsidP="0034492E">
      <w:pPr>
        <w:tabs>
          <w:tab w:val="left" w:pos="426"/>
          <w:tab w:val="left" w:pos="851"/>
        </w:tabs>
        <w:suppressAutoHyphens/>
        <w:spacing w:after="0" w:line="240" w:lineRule="auto"/>
        <w:jc w:val="both"/>
        <w:rPr>
          <w:rFonts w:ascii="Calibri" w:eastAsia="Times New Roman" w:hAnsi="Calibri" w:cs="Calibri"/>
          <w:i/>
          <w:sz w:val="18"/>
          <w:szCs w:val="18"/>
          <w:lang w:eastAsia="zh-CN"/>
        </w:rPr>
      </w:pPr>
      <w:r w:rsidRPr="00676334">
        <w:rPr>
          <w:rFonts w:ascii="Calibri" w:eastAsia="Times New Roman" w:hAnsi="Calibri" w:cs="Calibri"/>
          <w:b/>
          <w:lang w:eastAsia="zh-CN"/>
        </w:rPr>
        <w:t xml:space="preserve">C1 – Signature </w:t>
      </w:r>
      <w:r w:rsidR="00D30FD5">
        <w:rPr>
          <w:rFonts w:ascii="Calibri" w:eastAsia="Times New Roman" w:hAnsi="Calibri" w:cs="Calibri"/>
          <w:b/>
          <w:lang w:eastAsia="zh-CN"/>
        </w:rPr>
        <w:t>du marché</w:t>
      </w:r>
      <w:r w:rsidRPr="00676334">
        <w:rPr>
          <w:rFonts w:ascii="Calibri" w:eastAsia="Times New Roman" w:hAnsi="Calibri" w:cs="Calibri"/>
          <w:b/>
          <w:lang w:eastAsia="zh-CN"/>
        </w:rPr>
        <w:t xml:space="preserve"> par le titulaire individuel :</w:t>
      </w:r>
    </w:p>
    <w:p w14:paraId="5347FCB4" w14:textId="77777777" w:rsidR="0034492E" w:rsidRPr="00676334" w:rsidRDefault="0034492E" w:rsidP="0034492E">
      <w:pPr>
        <w:tabs>
          <w:tab w:val="left" w:pos="426"/>
          <w:tab w:val="left" w:pos="851"/>
        </w:tabs>
        <w:suppressAutoHyphens/>
        <w:spacing w:after="0" w:line="240" w:lineRule="auto"/>
        <w:jc w:val="both"/>
        <w:rPr>
          <w:rFonts w:ascii="Calibri" w:eastAsia="Times New Roman" w:hAnsi="Calibri" w:cs="Calibri"/>
          <w:b/>
          <w:lang w:eastAsia="zh-CN"/>
        </w:rPr>
      </w:pPr>
    </w:p>
    <w:tbl>
      <w:tblPr>
        <w:tblW w:w="0" w:type="auto"/>
        <w:tblInd w:w="-40" w:type="dxa"/>
        <w:tblLayout w:type="fixed"/>
        <w:tblLook w:val="0000" w:firstRow="0" w:lastRow="0" w:firstColumn="0" w:lastColumn="0" w:noHBand="0" w:noVBand="0"/>
      </w:tblPr>
      <w:tblGrid>
        <w:gridCol w:w="4644"/>
        <w:gridCol w:w="2694"/>
        <w:gridCol w:w="3056"/>
      </w:tblGrid>
      <w:tr w:rsidR="0034492E" w:rsidRPr="00676334" w14:paraId="247A6DA3" w14:textId="77777777" w:rsidTr="00081E83">
        <w:tc>
          <w:tcPr>
            <w:tcW w:w="4644" w:type="dxa"/>
            <w:tcBorders>
              <w:top w:val="single" w:sz="4" w:space="0" w:color="000000"/>
              <w:left w:val="single" w:sz="4" w:space="0" w:color="000000"/>
              <w:bottom w:val="single" w:sz="4" w:space="0" w:color="000000"/>
            </w:tcBorders>
            <w:shd w:val="clear" w:color="auto" w:fill="auto"/>
            <w:vAlign w:val="center"/>
          </w:tcPr>
          <w:p w14:paraId="0BB663A7" w14:textId="77777777" w:rsidR="0034492E" w:rsidRPr="00676334" w:rsidRDefault="0034492E" w:rsidP="00081E83">
            <w:pPr>
              <w:tabs>
                <w:tab w:val="left" w:pos="851"/>
              </w:tabs>
              <w:suppressAutoHyphens/>
              <w:spacing w:after="0" w:line="240" w:lineRule="auto"/>
              <w:jc w:val="center"/>
              <w:rPr>
                <w:rFonts w:ascii="Calibri" w:eastAsia="Times New Roman" w:hAnsi="Calibri" w:cs="Calibri"/>
                <w:b/>
                <w:bCs/>
                <w:sz w:val="20"/>
                <w:szCs w:val="20"/>
                <w:lang w:eastAsia="zh-CN"/>
              </w:rPr>
            </w:pPr>
            <w:r w:rsidRPr="00676334">
              <w:rPr>
                <w:rFonts w:ascii="Calibri" w:eastAsia="Times New Roman" w:hAnsi="Calibri" w:cs="Calibri"/>
                <w:b/>
                <w:bCs/>
                <w:sz w:val="20"/>
                <w:szCs w:val="20"/>
                <w:lang w:eastAsia="zh-CN"/>
              </w:rPr>
              <w:t>Nom, prénom et qualité</w:t>
            </w:r>
          </w:p>
          <w:p w14:paraId="6F19C479" w14:textId="77777777" w:rsidR="0034492E" w:rsidRPr="00676334" w:rsidRDefault="0034492E" w:rsidP="00081E83">
            <w:pPr>
              <w:tabs>
                <w:tab w:val="left" w:pos="851"/>
              </w:tabs>
              <w:suppressAutoHyphens/>
              <w:spacing w:after="0" w:line="240" w:lineRule="auto"/>
              <w:jc w:val="center"/>
              <w:rPr>
                <w:rFonts w:ascii="Calibri" w:eastAsia="Times New Roman" w:hAnsi="Calibri" w:cs="Calibri"/>
                <w:b/>
                <w:bCs/>
                <w:sz w:val="20"/>
                <w:szCs w:val="20"/>
                <w:lang w:eastAsia="zh-CN"/>
              </w:rPr>
            </w:pPr>
            <w:r w:rsidRPr="00676334">
              <w:rPr>
                <w:rFonts w:ascii="Calibri" w:eastAsia="Times New Roman" w:hAnsi="Calibri" w:cs="Calibri"/>
                <w:b/>
                <w:bCs/>
                <w:sz w:val="20"/>
                <w:szCs w:val="20"/>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A9348BF" w14:textId="77777777" w:rsidR="0034492E" w:rsidRPr="00676334" w:rsidRDefault="0034492E" w:rsidP="00081E83">
            <w:pPr>
              <w:tabs>
                <w:tab w:val="left" w:pos="851"/>
              </w:tabs>
              <w:suppressAutoHyphens/>
              <w:spacing w:after="0" w:line="240" w:lineRule="auto"/>
              <w:jc w:val="center"/>
              <w:rPr>
                <w:rFonts w:ascii="Calibri" w:eastAsia="Times New Roman" w:hAnsi="Calibri" w:cs="Calibri"/>
                <w:b/>
                <w:bCs/>
                <w:sz w:val="20"/>
                <w:szCs w:val="20"/>
                <w:lang w:eastAsia="zh-CN"/>
              </w:rPr>
            </w:pPr>
            <w:r w:rsidRPr="00676334">
              <w:rPr>
                <w:rFonts w:ascii="Calibri" w:eastAsia="Times New Roman" w:hAnsi="Calibri" w:cs="Calibri"/>
                <w:b/>
                <w:bCs/>
                <w:sz w:val="20"/>
                <w:szCs w:val="20"/>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5AABB8" w14:textId="77777777" w:rsidR="0034492E" w:rsidRPr="00676334" w:rsidRDefault="0034492E" w:rsidP="00081E83">
            <w:pPr>
              <w:tabs>
                <w:tab w:val="left" w:pos="851"/>
              </w:tabs>
              <w:suppressAutoHyphens/>
              <w:spacing w:after="0" w:line="240" w:lineRule="auto"/>
              <w:jc w:val="center"/>
              <w:rPr>
                <w:rFonts w:ascii="Calibri" w:eastAsia="Times New Roman" w:hAnsi="Calibri" w:cs="Calibri"/>
                <w:b/>
                <w:bCs/>
                <w:sz w:val="20"/>
                <w:szCs w:val="20"/>
                <w:lang w:eastAsia="zh-CN"/>
              </w:rPr>
            </w:pPr>
            <w:r w:rsidRPr="00676334">
              <w:rPr>
                <w:rFonts w:ascii="Calibri" w:eastAsia="Times New Roman" w:hAnsi="Calibri" w:cs="Calibri"/>
                <w:b/>
                <w:bCs/>
                <w:sz w:val="20"/>
                <w:szCs w:val="20"/>
                <w:lang w:eastAsia="zh-CN"/>
              </w:rPr>
              <w:t>Signature</w:t>
            </w:r>
          </w:p>
        </w:tc>
      </w:tr>
      <w:tr w:rsidR="0034492E" w:rsidRPr="00676334" w14:paraId="0A02669B" w14:textId="77777777" w:rsidTr="009A705D">
        <w:trPr>
          <w:trHeight w:val="726"/>
        </w:trPr>
        <w:tc>
          <w:tcPr>
            <w:tcW w:w="4644" w:type="dxa"/>
            <w:tcBorders>
              <w:top w:val="single" w:sz="4" w:space="0" w:color="000000"/>
              <w:left w:val="single" w:sz="4" w:space="0" w:color="000000"/>
              <w:bottom w:val="single" w:sz="4" w:space="0" w:color="auto"/>
            </w:tcBorders>
            <w:shd w:val="clear" w:color="auto" w:fill="auto"/>
          </w:tcPr>
          <w:p w14:paraId="07CCDE1C" w14:textId="4820C6D1" w:rsidR="0034492E" w:rsidRPr="00676334" w:rsidRDefault="0034492E" w:rsidP="0034492E">
            <w:pPr>
              <w:tabs>
                <w:tab w:val="left" w:pos="851"/>
              </w:tabs>
              <w:suppressAutoHyphens/>
              <w:snapToGrid w:val="0"/>
              <w:spacing w:after="0" w:line="240" w:lineRule="auto"/>
              <w:jc w:val="both"/>
              <w:rPr>
                <w:rFonts w:ascii="Calibri" w:eastAsia="Times New Roman" w:hAnsi="Calibri" w:cs="Calibri"/>
                <w:b/>
                <w:bCs/>
                <w:sz w:val="20"/>
                <w:szCs w:val="20"/>
                <w:lang w:eastAsia="zh-CN"/>
              </w:rPr>
            </w:pPr>
          </w:p>
        </w:tc>
        <w:tc>
          <w:tcPr>
            <w:tcW w:w="2694" w:type="dxa"/>
            <w:tcBorders>
              <w:top w:val="single" w:sz="4" w:space="0" w:color="000000"/>
              <w:left w:val="single" w:sz="4" w:space="0" w:color="000000"/>
              <w:bottom w:val="single" w:sz="4" w:space="0" w:color="auto"/>
            </w:tcBorders>
            <w:shd w:val="clear" w:color="auto" w:fill="auto"/>
          </w:tcPr>
          <w:p w14:paraId="59718E1E" w14:textId="77777777" w:rsidR="0034492E" w:rsidRPr="00676334" w:rsidRDefault="0034492E" w:rsidP="00081E83">
            <w:pPr>
              <w:tabs>
                <w:tab w:val="left" w:pos="851"/>
              </w:tabs>
              <w:suppressAutoHyphens/>
              <w:snapToGrid w:val="0"/>
              <w:spacing w:after="0" w:line="240" w:lineRule="auto"/>
              <w:jc w:val="both"/>
              <w:rPr>
                <w:rFonts w:ascii="Calibri" w:eastAsia="Times New Roman" w:hAnsi="Calibri" w:cs="Calibri"/>
                <w:b/>
                <w:bCs/>
                <w:sz w:val="20"/>
                <w:szCs w:val="20"/>
                <w:lang w:eastAsia="zh-CN"/>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4660CB5" w14:textId="77777777" w:rsidR="0034492E" w:rsidRPr="00676334" w:rsidRDefault="0034492E" w:rsidP="00081E83">
            <w:pPr>
              <w:tabs>
                <w:tab w:val="left" w:pos="851"/>
              </w:tabs>
              <w:suppressAutoHyphens/>
              <w:snapToGrid w:val="0"/>
              <w:spacing w:after="0" w:line="240" w:lineRule="auto"/>
              <w:jc w:val="both"/>
              <w:rPr>
                <w:rFonts w:ascii="Calibri" w:eastAsia="Times New Roman" w:hAnsi="Calibri" w:cs="Calibri"/>
                <w:b/>
                <w:bCs/>
                <w:sz w:val="20"/>
                <w:szCs w:val="20"/>
                <w:lang w:eastAsia="zh-CN"/>
              </w:rPr>
            </w:pPr>
          </w:p>
        </w:tc>
      </w:tr>
    </w:tbl>
    <w:p w14:paraId="6D140BA2" w14:textId="5528750D" w:rsidR="00D30FD5" w:rsidRPr="00C63744" w:rsidRDefault="0034492E" w:rsidP="00C63744">
      <w:pPr>
        <w:tabs>
          <w:tab w:val="left" w:pos="851"/>
        </w:tabs>
        <w:suppressAutoHyphens/>
        <w:spacing w:after="0" w:line="240" w:lineRule="auto"/>
        <w:jc w:val="both"/>
        <w:rPr>
          <w:rFonts w:ascii="Calibri" w:eastAsia="Times New Roman" w:hAnsi="Calibri" w:cs="Calibri"/>
          <w:sz w:val="20"/>
          <w:szCs w:val="20"/>
          <w:lang w:eastAsia="zh-CN"/>
        </w:rPr>
      </w:pPr>
      <w:r w:rsidRPr="00676334">
        <w:rPr>
          <w:rFonts w:ascii="Calibri" w:eastAsia="Times New Roman" w:hAnsi="Calibri" w:cs="Calibri"/>
          <w:sz w:val="18"/>
          <w:szCs w:val="18"/>
          <w:lang w:eastAsia="zh-CN"/>
        </w:rPr>
        <w:t>(*) Le signataire doit avoir le pouvoir d’engager la personne qu’il représente.</w:t>
      </w:r>
    </w:p>
    <w:p w14:paraId="41B1C1A1" w14:textId="77777777" w:rsidR="00D7372D" w:rsidRPr="00676334" w:rsidRDefault="00D7372D" w:rsidP="0034492E">
      <w:pPr>
        <w:tabs>
          <w:tab w:val="left" w:pos="426"/>
          <w:tab w:val="left" w:pos="851"/>
        </w:tabs>
        <w:suppressAutoHyphens/>
        <w:spacing w:after="0" w:line="240" w:lineRule="auto"/>
        <w:jc w:val="both"/>
        <w:rPr>
          <w:rFonts w:ascii="Calibri" w:eastAsia="Times New Roman" w:hAnsi="Calibri" w:cs="Calibri"/>
          <w:b/>
          <w:lang w:eastAsia="zh-CN"/>
        </w:rPr>
      </w:pPr>
    </w:p>
    <w:p w14:paraId="62E3F0F5" w14:textId="1FD1E5A5" w:rsidR="0034492E" w:rsidRDefault="0034492E" w:rsidP="00A50506">
      <w:pPr>
        <w:tabs>
          <w:tab w:val="left" w:pos="426"/>
          <w:tab w:val="left" w:pos="851"/>
        </w:tabs>
        <w:suppressAutoHyphens/>
        <w:spacing w:after="0" w:line="240" w:lineRule="auto"/>
        <w:jc w:val="both"/>
        <w:rPr>
          <w:rFonts w:ascii="Calibri" w:eastAsia="Times New Roman" w:hAnsi="Calibri" w:cs="Calibri"/>
          <w:b/>
          <w:lang w:eastAsia="zh-CN"/>
        </w:rPr>
      </w:pPr>
      <w:r w:rsidRPr="00676334">
        <w:rPr>
          <w:rFonts w:ascii="Calibri" w:eastAsia="Times New Roman" w:hAnsi="Calibri" w:cs="Calibri"/>
          <w:b/>
          <w:lang w:eastAsia="zh-CN"/>
        </w:rPr>
        <w:t xml:space="preserve">C2 – Signature </w:t>
      </w:r>
      <w:r w:rsidR="00D30FD5">
        <w:rPr>
          <w:rFonts w:ascii="Calibri" w:eastAsia="Times New Roman" w:hAnsi="Calibri" w:cs="Calibri"/>
          <w:b/>
          <w:lang w:eastAsia="zh-CN"/>
        </w:rPr>
        <w:t>du marché</w:t>
      </w:r>
      <w:r w:rsidRPr="00676334">
        <w:rPr>
          <w:rFonts w:ascii="Calibri" w:eastAsia="Times New Roman" w:hAnsi="Calibri" w:cs="Calibri"/>
          <w:b/>
          <w:lang w:eastAsia="zh-CN"/>
        </w:rPr>
        <w:t xml:space="preserve"> en cas de groupement :</w:t>
      </w:r>
    </w:p>
    <w:tbl>
      <w:tblPr>
        <w:tblW w:w="0" w:type="auto"/>
        <w:tblInd w:w="-40" w:type="dxa"/>
        <w:tblLayout w:type="fixed"/>
        <w:tblLook w:val="0000" w:firstRow="0" w:lastRow="0" w:firstColumn="0" w:lastColumn="0" w:noHBand="0" w:noVBand="0"/>
      </w:tblPr>
      <w:tblGrid>
        <w:gridCol w:w="4644"/>
        <w:gridCol w:w="2694"/>
        <w:gridCol w:w="3056"/>
      </w:tblGrid>
      <w:tr w:rsidR="00B661E9" w:rsidRPr="00676334" w14:paraId="2E036178" w14:textId="77777777" w:rsidTr="006C0E2F">
        <w:tc>
          <w:tcPr>
            <w:tcW w:w="4644" w:type="dxa"/>
            <w:tcBorders>
              <w:top w:val="single" w:sz="4" w:space="0" w:color="000000"/>
              <w:left w:val="single" w:sz="4" w:space="0" w:color="000000"/>
              <w:bottom w:val="single" w:sz="4" w:space="0" w:color="000000"/>
            </w:tcBorders>
            <w:shd w:val="clear" w:color="auto" w:fill="auto"/>
            <w:vAlign w:val="center"/>
          </w:tcPr>
          <w:p w14:paraId="3E7C2B71" w14:textId="77777777" w:rsidR="00B661E9" w:rsidRPr="00676334" w:rsidRDefault="00B661E9" w:rsidP="006C0E2F">
            <w:pPr>
              <w:tabs>
                <w:tab w:val="left" w:pos="851"/>
              </w:tabs>
              <w:suppressAutoHyphens/>
              <w:spacing w:after="0" w:line="240" w:lineRule="auto"/>
              <w:jc w:val="center"/>
              <w:rPr>
                <w:rFonts w:ascii="Calibri" w:eastAsia="Times New Roman" w:hAnsi="Calibri" w:cs="Calibri"/>
                <w:b/>
                <w:bCs/>
                <w:sz w:val="20"/>
                <w:szCs w:val="20"/>
                <w:lang w:eastAsia="zh-CN"/>
              </w:rPr>
            </w:pPr>
            <w:r w:rsidRPr="00676334">
              <w:rPr>
                <w:rFonts w:ascii="Calibri" w:eastAsia="Times New Roman" w:hAnsi="Calibri" w:cs="Calibri"/>
                <w:b/>
                <w:bCs/>
                <w:sz w:val="20"/>
                <w:szCs w:val="20"/>
                <w:lang w:eastAsia="zh-CN"/>
              </w:rPr>
              <w:t>Nom, prénom et qualité</w:t>
            </w:r>
          </w:p>
          <w:p w14:paraId="3C9B7321" w14:textId="77777777" w:rsidR="00B661E9" w:rsidRPr="00676334" w:rsidRDefault="00B661E9" w:rsidP="006C0E2F">
            <w:pPr>
              <w:tabs>
                <w:tab w:val="left" w:pos="851"/>
              </w:tabs>
              <w:suppressAutoHyphens/>
              <w:spacing w:after="0" w:line="240" w:lineRule="auto"/>
              <w:jc w:val="center"/>
              <w:rPr>
                <w:rFonts w:ascii="Calibri" w:eastAsia="Times New Roman" w:hAnsi="Calibri" w:cs="Calibri"/>
                <w:b/>
                <w:bCs/>
                <w:sz w:val="20"/>
                <w:szCs w:val="20"/>
                <w:lang w:eastAsia="zh-CN"/>
              </w:rPr>
            </w:pPr>
            <w:r w:rsidRPr="00676334">
              <w:rPr>
                <w:rFonts w:ascii="Calibri" w:eastAsia="Times New Roman" w:hAnsi="Calibri" w:cs="Calibri"/>
                <w:b/>
                <w:bCs/>
                <w:sz w:val="20"/>
                <w:szCs w:val="20"/>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29C941A" w14:textId="77777777" w:rsidR="00B661E9" w:rsidRPr="00676334" w:rsidRDefault="00B661E9" w:rsidP="006C0E2F">
            <w:pPr>
              <w:tabs>
                <w:tab w:val="left" w:pos="851"/>
              </w:tabs>
              <w:suppressAutoHyphens/>
              <w:spacing w:after="0" w:line="240" w:lineRule="auto"/>
              <w:jc w:val="center"/>
              <w:rPr>
                <w:rFonts w:ascii="Calibri" w:eastAsia="Times New Roman" w:hAnsi="Calibri" w:cs="Calibri"/>
                <w:b/>
                <w:bCs/>
                <w:sz w:val="20"/>
                <w:szCs w:val="20"/>
                <w:lang w:eastAsia="zh-CN"/>
              </w:rPr>
            </w:pPr>
            <w:r w:rsidRPr="00676334">
              <w:rPr>
                <w:rFonts w:ascii="Calibri" w:eastAsia="Times New Roman" w:hAnsi="Calibri" w:cs="Calibri"/>
                <w:b/>
                <w:bCs/>
                <w:sz w:val="20"/>
                <w:szCs w:val="20"/>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EA7E7D" w14:textId="77777777" w:rsidR="00B661E9" w:rsidRPr="00676334" w:rsidRDefault="00B661E9" w:rsidP="006C0E2F">
            <w:pPr>
              <w:tabs>
                <w:tab w:val="left" w:pos="851"/>
              </w:tabs>
              <w:suppressAutoHyphens/>
              <w:spacing w:after="0" w:line="240" w:lineRule="auto"/>
              <w:jc w:val="center"/>
              <w:rPr>
                <w:rFonts w:ascii="Calibri" w:eastAsia="Times New Roman" w:hAnsi="Calibri" w:cs="Calibri"/>
                <w:b/>
                <w:bCs/>
                <w:sz w:val="20"/>
                <w:szCs w:val="20"/>
                <w:lang w:eastAsia="zh-CN"/>
              </w:rPr>
            </w:pPr>
            <w:r w:rsidRPr="00676334">
              <w:rPr>
                <w:rFonts w:ascii="Calibri" w:eastAsia="Times New Roman" w:hAnsi="Calibri" w:cs="Calibri"/>
                <w:b/>
                <w:bCs/>
                <w:sz w:val="20"/>
                <w:szCs w:val="20"/>
                <w:lang w:eastAsia="zh-CN"/>
              </w:rPr>
              <w:t>Signature</w:t>
            </w:r>
          </w:p>
        </w:tc>
      </w:tr>
      <w:tr w:rsidR="00B661E9" w:rsidRPr="00676334" w14:paraId="38EE6193" w14:textId="77777777" w:rsidTr="00B661E9">
        <w:trPr>
          <w:trHeight w:val="726"/>
        </w:trPr>
        <w:tc>
          <w:tcPr>
            <w:tcW w:w="4644" w:type="dxa"/>
            <w:tcBorders>
              <w:top w:val="single" w:sz="4" w:space="0" w:color="000000"/>
              <w:left w:val="single" w:sz="4" w:space="0" w:color="000000"/>
              <w:bottom w:val="single" w:sz="4" w:space="0" w:color="000000"/>
            </w:tcBorders>
            <w:shd w:val="clear" w:color="auto" w:fill="auto"/>
          </w:tcPr>
          <w:p w14:paraId="52BF0D30" w14:textId="77777777" w:rsidR="00B661E9" w:rsidRPr="00676334" w:rsidRDefault="00B661E9" w:rsidP="006C0E2F">
            <w:pPr>
              <w:tabs>
                <w:tab w:val="left" w:pos="851"/>
              </w:tabs>
              <w:suppressAutoHyphens/>
              <w:snapToGrid w:val="0"/>
              <w:spacing w:after="0" w:line="240" w:lineRule="auto"/>
              <w:jc w:val="both"/>
              <w:rPr>
                <w:rFonts w:ascii="Calibri" w:eastAsia="Times New Roman" w:hAnsi="Calibri" w:cs="Calibri"/>
                <w:b/>
                <w:bCs/>
                <w:sz w:val="20"/>
                <w:szCs w:val="20"/>
                <w:lang w:eastAsia="zh-CN"/>
              </w:rPr>
            </w:pPr>
          </w:p>
        </w:tc>
        <w:tc>
          <w:tcPr>
            <w:tcW w:w="2694" w:type="dxa"/>
            <w:tcBorders>
              <w:top w:val="single" w:sz="4" w:space="0" w:color="000000"/>
              <w:left w:val="single" w:sz="4" w:space="0" w:color="000000"/>
              <w:bottom w:val="single" w:sz="4" w:space="0" w:color="000000"/>
            </w:tcBorders>
            <w:shd w:val="clear" w:color="auto" w:fill="auto"/>
          </w:tcPr>
          <w:p w14:paraId="0669C70D" w14:textId="77777777" w:rsidR="00B661E9" w:rsidRPr="00676334" w:rsidRDefault="00B661E9" w:rsidP="006C0E2F">
            <w:pPr>
              <w:tabs>
                <w:tab w:val="left" w:pos="851"/>
              </w:tabs>
              <w:suppressAutoHyphens/>
              <w:snapToGrid w:val="0"/>
              <w:spacing w:after="0" w:line="240" w:lineRule="auto"/>
              <w:jc w:val="both"/>
              <w:rPr>
                <w:rFonts w:ascii="Calibri" w:eastAsia="Times New Roman" w:hAnsi="Calibri" w:cs="Calibri"/>
                <w:b/>
                <w:bCs/>
                <w:sz w:val="20"/>
                <w:szCs w:val="20"/>
                <w:lang w:eastAsia="zh-CN"/>
              </w:rPr>
            </w:pPr>
          </w:p>
        </w:tc>
        <w:tc>
          <w:tcPr>
            <w:tcW w:w="3056" w:type="dxa"/>
            <w:tcBorders>
              <w:top w:val="single" w:sz="4" w:space="0" w:color="000000"/>
              <w:left w:val="single" w:sz="4" w:space="0" w:color="000000"/>
              <w:bottom w:val="single" w:sz="4" w:space="0" w:color="000000"/>
              <w:right w:val="single" w:sz="4" w:space="0" w:color="000000"/>
            </w:tcBorders>
            <w:shd w:val="clear" w:color="auto" w:fill="auto"/>
          </w:tcPr>
          <w:p w14:paraId="230604AF" w14:textId="77777777" w:rsidR="00B661E9" w:rsidRPr="00676334" w:rsidRDefault="00B661E9" w:rsidP="006C0E2F">
            <w:pPr>
              <w:tabs>
                <w:tab w:val="left" w:pos="851"/>
              </w:tabs>
              <w:suppressAutoHyphens/>
              <w:snapToGrid w:val="0"/>
              <w:spacing w:after="0" w:line="240" w:lineRule="auto"/>
              <w:jc w:val="both"/>
              <w:rPr>
                <w:rFonts w:ascii="Calibri" w:eastAsia="Times New Roman" w:hAnsi="Calibri" w:cs="Calibri"/>
                <w:b/>
                <w:bCs/>
                <w:sz w:val="20"/>
                <w:szCs w:val="20"/>
                <w:lang w:eastAsia="zh-CN"/>
              </w:rPr>
            </w:pPr>
          </w:p>
        </w:tc>
      </w:tr>
      <w:tr w:rsidR="00B661E9" w:rsidRPr="00676334" w14:paraId="358BFA93" w14:textId="77777777" w:rsidTr="00B661E9">
        <w:trPr>
          <w:trHeight w:val="726"/>
        </w:trPr>
        <w:tc>
          <w:tcPr>
            <w:tcW w:w="4644" w:type="dxa"/>
            <w:tcBorders>
              <w:top w:val="single" w:sz="4" w:space="0" w:color="000000"/>
              <w:left w:val="single" w:sz="4" w:space="0" w:color="000000"/>
              <w:bottom w:val="single" w:sz="4" w:space="0" w:color="000000"/>
            </w:tcBorders>
            <w:shd w:val="clear" w:color="auto" w:fill="auto"/>
          </w:tcPr>
          <w:p w14:paraId="2012ADB2" w14:textId="77777777" w:rsidR="00B661E9" w:rsidRPr="00676334" w:rsidRDefault="00B661E9" w:rsidP="006C0E2F">
            <w:pPr>
              <w:tabs>
                <w:tab w:val="left" w:pos="851"/>
              </w:tabs>
              <w:suppressAutoHyphens/>
              <w:snapToGrid w:val="0"/>
              <w:spacing w:after="0" w:line="240" w:lineRule="auto"/>
              <w:jc w:val="both"/>
              <w:rPr>
                <w:rFonts w:ascii="Calibri" w:eastAsia="Times New Roman" w:hAnsi="Calibri" w:cs="Calibri"/>
                <w:b/>
                <w:bCs/>
                <w:sz w:val="20"/>
                <w:szCs w:val="20"/>
                <w:lang w:eastAsia="zh-CN"/>
              </w:rPr>
            </w:pPr>
          </w:p>
        </w:tc>
        <w:tc>
          <w:tcPr>
            <w:tcW w:w="2694" w:type="dxa"/>
            <w:tcBorders>
              <w:top w:val="single" w:sz="4" w:space="0" w:color="000000"/>
              <w:left w:val="single" w:sz="4" w:space="0" w:color="000000"/>
              <w:bottom w:val="single" w:sz="4" w:space="0" w:color="000000"/>
            </w:tcBorders>
            <w:shd w:val="clear" w:color="auto" w:fill="auto"/>
          </w:tcPr>
          <w:p w14:paraId="079E5026" w14:textId="77777777" w:rsidR="00B661E9" w:rsidRPr="00676334" w:rsidRDefault="00B661E9" w:rsidP="006C0E2F">
            <w:pPr>
              <w:tabs>
                <w:tab w:val="left" w:pos="851"/>
              </w:tabs>
              <w:suppressAutoHyphens/>
              <w:snapToGrid w:val="0"/>
              <w:spacing w:after="0" w:line="240" w:lineRule="auto"/>
              <w:jc w:val="both"/>
              <w:rPr>
                <w:rFonts w:ascii="Calibri" w:eastAsia="Times New Roman" w:hAnsi="Calibri" w:cs="Calibri"/>
                <w:b/>
                <w:bCs/>
                <w:sz w:val="20"/>
                <w:szCs w:val="20"/>
                <w:lang w:eastAsia="zh-CN"/>
              </w:rPr>
            </w:pPr>
          </w:p>
        </w:tc>
        <w:tc>
          <w:tcPr>
            <w:tcW w:w="3056" w:type="dxa"/>
            <w:tcBorders>
              <w:top w:val="single" w:sz="4" w:space="0" w:color="000000"/>
              <w:left w:val="single" w:sz="4" w:space="0" w:color="000000"/>
              <w:bottom w:val="single" w:sz="4" w:space="0" w:color="000000"/>
              <w:right w:val="single" w:sz="4" w:space="0" w:color="000000"/>
            </w:tcBorders>
            <w:shd w:val="clear" w:color="auto" w:fill="auto"/>
          </w:tcPr>
          <w:p w14:paraId="5F75640C" w14:textId="77777777" w:rsidR="00B661E9" w:rsidRPr="00676334" w:rsidRDefault="00B661E9" w:rsidP="006C0E2F">
            <w:pPr>
              <w:tabs>
                <w:tab w:val="left" w:pos="851"/>
              </w:tabs>
              <w:suppressAutoHyphens/>
              <w:snapToGrid w:val="0"/>
              <w:spacing w:after="0" w:line="240" w:lineRule="auto"/>
              <w:jc w:val="both"/>
              <w:rPr>
                <w:rFonts w:ascii="Calibri" w:eastAsia="Times New Roman" w:hAnsi="Calibri" w:cs="Calibri"/>
                <w:b/>
                <w:bCs/>
                <w:sz w:val="20"/>
                <w:szCs w:val="20"/>
                <w:lang w:eastAsia="zh-CN"/>
              </w:rPr>
            </w:pPr>
          </w:p>
        </w:tc>
      </w:tr>
      <w:tr w:rsidR="00B661E9" w:rsidRPr="00676334" w14:paraId="1A8097F6" w14:textId="77777777" w:rsidTr="006C0E2F">
        <w:trPr>
          <w:trHeight w:val="726"/>
        </w:trPr>
        <w:tc>
          <w:tcPr>
            <w:tcW w:w="4644" w:type="dxa"/>
            <w:tcBorders>
              <w:top w:val="single" w:sz="4" w:space="0" w:color="000000"/>
              <w:left w:val="single" w:sz="4" w:space="0" w:color="000000"/>
              <w:bottom w:val="single" w:sz="4" w:space="0" w:color="auto"/>
            </w:tcBorders>
            <w:shd w:val="clear" w:color="auto" w:fill="auto"/>
          </w:tcPr>
          <w:p w14:paraId="39EEE0F1" w14:textId="77777777" w:rsidR="00B661E9" w:rsidRPr="00676334" w:rsidRDefault="00B661E9" w:rsidP="006C0E2F">
            <w:pPr>
              <w:tabs>
                <w:tab w:val="left" w:pos="851"/>
              </w:tabs>
              <w:suppressAutoHyphens/>
              <w:snapToGrid w:val="0"/>
              <w:spacing w:after="0" w:line="240" w:lineRule="auto"/>
              <w:jc w:val="both"/>
              <w:rPr>
                <w:rFonts w:ascii="Calibri" w:eastAsia="Times New Roman" w:hAnsi="Calibri" w:cs="Calibri"/>
                <w:b/>
                <w:bCs/>
                <w:sz w:val="20"/>
                <w:szCs w:val="20"/>
                <w:lang w:eastAsia="zh-CN"/>
              </w:rPr>
            </w:pPr>
          </w:p>
        </w:tc>
        <w:tc>
          <w:tcPr>
            <w:tcW w:w="2694" w:type="dxa"/>
            <w:tcBorders>
              <w:top w:val="single" w:sz="4" w:space="0" w:color="000000"/>
              <w:left w:val="single" w:sz="4" w:space="0" w:color="000000"/>
              <w:bottom w:val="single" w:sz="4" w:space="0" w:color="auto"/>
            </w:tcBorders>
            <w:shd w:val="clear" w:color="auto" w:fill="auto"/>
          </w:tcPr>
          <w:p w14:paraId="1C386148" w14:textId="77777777" w:rsidR="00B661E9" w:rsidRPr="00676334" w:rsidRDefault="00B661E9" w:rsidP="006C0E2F">
            <w:pPr>
              <w:tabs>
                <w:tab w:val="left" w:pos="851"/>
              </w:tabs>
              <w:suppressAutoHyphens/>
              <w:snapToGrid w:val="0"/>
              <w:spacing w:after="0" w:line="240" w:lineRule="auto"/>
              <w:jc w:val="both"/>
              <w:rPr>
                <w:rFonts w:ascii="Calibri" w:eastAsia="Times New Roman" w:hAnsi="Calibri" w:cs="Calibri"/>
                <w:b/>
                <w:bCs/>
                <w:sz w:val="20"/>
                <w:szCs w:val="20"/>
                <w:lang w:eastAsia="zh-CN"/>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9F8D7EE" w14:textId="77777777" w:rsidR="00B661E9" w:rsidRPr="00676334" w:rsidRDefault="00B661E9" w:rsidP="006C0E2F">
            <w:pPr>
              <w:tabs>
                <w:tab w:val="left" w:pos="851"/>
              </w:tabs>
              <w:suppressAutoHyphens/>
              <w:snapToGrid w:val="0"/>
              <w:spacing w:after="0" w:line="240" w:lineRule="auto"/>
              <w:jc w:val="both"/>
              <w:rPr>
                <w:rFonts w:ascii="Calibri" w:eastAsia="Times New Roman" w:hAnsi="Calibri" w:cs="Calibri"/>
                <w:b/>
                <w:bCs/>
                <w:sz w:val="20"/>
                <w:szCs w:val="20"/>
                <w:lang w:eastAsia="zh-CN"/>
              </w:rPr>
            </w:pPr>
          </w:p>
        </w:tc>
      </w:tr>
      <w:tr w:rsidR="00B661E9" w:rsidRPr="00676334" w14:paraId="6DA81C8C" w14:textId="77777777" w:rsidTr="006C0E2F">
        <w:trPr>
          <w:trHeight w:val="726"/>
        </w:trPr>
        <w:tc>
          <w:tcPr>
            <w:tcW w:w="4644" w:type="dxa"/>
            <w:tcBorders>
              <w:top w:val="single" w:sz="4" w:space="0" w:color="000000"/>
              <w:left w:val="single" w:sz="4" w:space="0" w:color="000000"/>
              <w:bottom w:val="single" w:sz="4" w:space="0" w:color="auto"/>
            </w:tcBorders>
            <w:shd w:val="clear" w:color="auto" w:fill="auto"/>
          </w:tcPr>
          <w:p w14:paraId="2CFBBAE6" w14:textId="77777777" w:rsidR="00B661E9" w:rsidRPr="00676334" w:rsidRDefault="00B661E9" w:rsidP="006C0E2F">
            <w:pPr>
              <w:tabs>
                <w:tab w:val="left" w:pos="851"/>
              </w:tabs>
              <w:suppressAutoHyphens/>
              <w:snapToGrid w:val="0"/>
              <w:spacing w:after="0" w:line="240" w:lineRule="auto"/>
              <w:jc w:val="both"/>
              <w:rPr>
                <w:rFonts w:ascii="Calibri" w:eastAsia="Times New Roman" w:hAnsi="Calibri" w:cs="Calibri"/>
                <w:b/>
                <w:bCs/>
                <w:sz w:val="20"/>
                <w:szCs w:val="20"/>
                <w:lang w:eastAsia="zh-CN"/>
              </w:rPr>
            </w:pPr>
          </w:p>
        </w:tc>
        <w:tc>
          <w:tcPr>
            <w:tcW w:w="2694" w:type="dxa"/>
            <w:tcBorders>
              <w:top w:val="single" w:sz="4" w:space="0" w:color="000000"/>
              <w:left w:val="single" w:sz="4" w:space="0" w:color="000000"/>
              <w:bottom w:val="single" w:sz="4" w:space="0" w:color="auto"/>
            </w:tcBorders>
            <w:shd w:val="clear" w:color="auto" w:fill="auto"/>
          </w:tcPr>
          <w:p w14:paraId="503DE065" w14:textId="77777777" w:rsidR="00B661E9" w:rsidRPr="00676334" w:rsidRDefault="00B661E9" w:rsidP="006C0E2F">
            <w:pPr>
              <w:tabs>
                <w:tab w:val="left" w:pos="851"/>
              </w:tabs>
              <w:suppressAutoHyphens/>
              <w:snapToGrid w:val="0"/>
              <w:spacing w:after="0" w:line="240" w:lineRule="auto"/>
              <w:jc w:val="both"/>
              <w:rPr>
                <w:rFonts w:ascii="Calibri" w:eastAsia="Times New Roman" w:hAnsi="Calibri" w:cs="Calibri"/>
                <w:b/>
                <w:bCs/>
                <w:sz w:val="20"/>
                <w:szCs w:val="20"/>
                <w:lang w:eastAsia="zh-CN"/>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0D67089" w14:textId="77777777" w:rsidR="00B661E9" w:rsidRPr="00676334" w:rsidRDefault="00B661E9" w:rsidP="006C0E2F">
            <w:pPr>
              <w:tabs>
                <w:tab w:val="left" w:pos="851"/>
              </w:tabs>
              <w:suppressAutoHyphens/>
              <w:snapToGrid w:val="0"/>
              <w:spacing w:after="0" w:line="240" w:lineRule="auto"/>
              <w:jc w:val="both"/>
              <w:rPr>
                <w:rFonts w:ascii="Calibri" w:eastAsia="Times New Roman" w:hAnsi="Calibri" w:cs="Calibri"/>
                <w:b/>
                <w:bCs/>
                <w:sz w:val="20"/>
                <w:szCs w:val="20"/>
                <w:lang w:eastAsia="zh-CN"/>
              </w:rPr>
            </w:pPr>
          </w:p>
        </w:tc>
      </w:tr>
    </w:tbl>
    <w:p w14:paraId="5263A263" w14:textId="15E4B886" w:rsidR="00B661E9" w:rsidRDefault="00B661E9" w:rsidP="00A50506">
      <w:pPr>
        <w:tabs>
          <w:tab w:val="left" w:pos="426"/>
          <w:tab w:val="left" w:pos="851"/>
        </w:tabs>
        <w:suppressAutoHyphens/>
        <w:spacing w:after="0" w:line="240" w:lineRule="auto"/>
        <w:jc w:val="both"/>
        <w:rPr>
          <w:rFonts w:ascii="Calibri" w:eastAsia="Times New Roman" w:hAnsi="Calibri" w:cs="Calibri"/>
          <w:b/>
          <w:lang w:eastAsia="zh-CN"/>
        </w:rPr>
      </w:pPr>
    </w:p>
    <w:p w14:paraId="0287A51B" w14:textId="55F64158" w:rsidR="00B661E9" w:rsidRDefault="00B661E9" w:rsidP="00A50506">
      <w:pPr>
        <w:tabs>
          <w:tab w:val="left" w:pos="426"/>
          <w:tab w:val="left" w:pos="851"/>
        </w:tabs>
        <w:suppressAutoHyphens/>
        <w:spacing w:after="0" w:line="240" w:lineRule="auto"/>
        <w:jc w:val="both"/>
        <w:rPr>
          <w:rFonts w:ascii="Calibri" w:eastAsia="Times New Roman" w:hAnsi="Calibri" w:cs="Calibri"/>
          <w:b/>
          <w:lang w:eastAsia="zh-CN"/>
        </w:rPr>
      </w:pPr>
    </w:p>
    <w:p w14:paraId="63359E30" w14:textId="2E952B75" w:rsidR="00B661E9" w:rsidRDefault="00B661E9" w:rsidP="00A50506">
      <w:pPr>
        <w:tabs>
          <w:tab w:val="left" w:pos="426"/>
          <w:tab w:val="left" w:pos="851"/>
        </w:tabs>
        <w:suppressAutoHyphens/>
        <w:spacing w:after="0" w:line="240" w:lineRule="auto"/>
        <w:jc w:val="both"/>
        <w:rPr>
          <w:rFonts w:ascii="Calibri" w:eastAsia="Times New Roman" w:hAnsi="Calibri" w:cs="Calibri"/>
          <w:b/>
          <w:lang w:eastAsia="zh-CN"/>
        </w:rPr>
      </w:pPr>
    </w:p>
    <w:p w14:paraId="2BB1047E" w14:textId="2940A544" w:rsidR="00B661E9" w:rsidRDefault="00B661E9" w:rsidP="00A50506">
      <w:pPr>
        <w:tabs>
          <w:tab w:val="left" w:pos="426"/>
          <w:tab w:val="left" w:pos="851"/>
        </w:tabs>
        <w:suppressAutoHyphens/>
        <w:spacing w:after="0" w:line="240" w:lineRule="auto"/>
        <w:jc w:val="both"/>
        <w:rPr>
          <w:rFonts w:ascii="Calibri" w:eastAsia="Times New Roman" w:hAnsi="Calibri" w:cs="Calibri"/>
          <w:b/>
          <w:lang w:eastAsia="zh-CN"/>
        </w:rPr>
      </w:pPr>
    </w:p>
    <w:p w14:paraId="3010DF5F" w14:textId="77777777" w:rsidR="00B661E9" w:rsidRDefault="00B661E9" w:rsidP="00A50506">
      <w:pPr>
        <w:tabs>
          <w:tab w:val="left" w:pos="426"/>
          <w:tab w:val="left" w:pos="851"/>
        </w:tabs>
        <w:suppressAutoHyphens/>
        <w:spacing w:after="0" w:line="240" w:lineRule="auto"/>
        <w:jc w:val="both"/>
        <w:rPr>
          <w:rFonts w:ascii="Calibri" w:eastAsia="Times New Roman" w:hAnsi="Calibri" w:cs="Calibri"/>
          <w:b/>
          <w:lang w:eastAsia="zh-CN"/>
        </w:rPr>
      </w:pPr>
    </w:p>
    <w:p w14:paraId="69657B71" w14:textId="77777777" w:rsidR="00B661E9" w:rsidRPr="00A50506" w:rsidRDefault="00B661E9" w:rsidP="00A50506">
      <w:pPr>
        <w:tabs>
          <w:tab w:val="left" w:pos="426"/>
          <w:tab w:val="left" w:pos="851"/>
        </w:tabs>
        <w:suppressAutoHyphens/>
        <w:spacing w:after="0" w:line="240" w:lineRule="auto"/>
        <w:jc w:val="both"/>
        <w:rPr>
          <w:rFonts w:ascii="Calibri" w:eastAsia="Times New Roman" w:hAnsi="Calibri" w:cs="Calibri"/>
          <w:i/>
          <w:sz w:val="18"/>
          <w:szCs w:val="18"/>
          <w:lang w:eastAsia="zh-CN"/>
        </w:rPr>
      </w:pPr>
    </w:p>
    <w:p w14:paraId="5E8B52CD" w14:textId="77777777" w:rsidR="00D6502E" w:rsidRPr="00676334" w:rsidRDefault="00D6502E" w:rsidP="0034492E">
      <w:pPr>
        <w:tabs>
          <w:tab w:val="left" w:pos="0"/>
          <w:tab w:val="left" w:pos="851"/>
        </w:tabs>
        <w:suppressAutoHyphens/>
        <w:spacing w:after="0" w:line="240" w:lineRule="auto"/>
        <w:jc w:val="both"/>
        <w:rPr>
          <w:rFonts w:ascii="Calibri" w:eastAsia="Times New Roman" w:hAnsi="Calibri" w:cs="Calibri"/>
          <w:bCs/>
          <w:sz w:val="20"/>
          <w:szCs w:val="20"/>
          <w:lang w:eastAsia="zh-CN"/>
        </w:rPr>
      </w:pPr>
    </w:p>
    <w:tbl>
      <w:tblPr>
        <w:tblW w:w="0" w:type="auto"/>
        <w:tblLayout w:type="fixed"/>
        <w:tblCellMar>
          <w:left w:w="71" w:type="dxa"/>
          <w:right w:w="71" w:type="dxa"/>
        </w:tblCellMar>
        <w:tblLook w:val="0000" w:firstRow="0" w:lastRow="0" w:firstColumn="0" w:lastColumn="0" w:noHBand="0" w:noVBand="0"/>
      </w:tblPr>
      <w:tblGrid>
        <w:gridCol w:w="10277"/>
      </w:tblGrid>
      <w:tr w:rsidR="0034492E" w:rsidRPr="00676334" w14:paraId="00BF525D" w14:textId="77777777" w:rsidTr="00081E83">
        <w:tc>
          <w:tcPr>
            <w:tcW w:w="10277" w:type="dxa"/>
            <w:shd w:val="clear" w:color="auto" w:fill="66CCFF"/>
          </w:tcPr>
          <w:p w14:paraId="5F920B10" w14:textId="77777777" w:rsidR="0034492E" w:rsidRPr="00676334" w:rsidRDefault="0034492E" w:rsidP="00081E83">
            <w:pPr>
              <w:keepNext/>
              <w:numPr>
                <w:ilvl w:val="3"/>
                <w:numId w:val="0"/>
              </w:numPr>
              <w:tabs>
                <w:tab w:val="left" w:pos="-142"/>
                <w:tab w:val="num" w:pos="0"/>
                <w:tab w:val="left" w:pos="851"/>
                <w:tab w:val="left" w:pos="4111"/>
              </w:tabs>
              <w:suppressAutoHyphens/>
              <w:spacing w:after="0" w:line="240" w:lineRule="auto"/>
              <w:ind w:left="864" w:hanging="864"/>
              <w:jc w:val="both"/>
              <w:outlineLvl w:val="3"/>
              <w:rPr>
                <w:rFonts w:ascii="Calibri" w:eastAsia="Times New Roman" w:hAnsi="Calibri" w:cs="Calibri"/>
                <w:b/>
                <w:sz w:val="20"/>
                <w:szCs w:val="20"/>
                <w:lang w:eastAsia="zh-CN"/>
              </w:rPr>
            </w:pPr>
            <w:r w:rsidRPr="00676334">
              <w:rPr>
                <w:rFonts w:ascii="Calibri" w:eastAsia="Times New Roman" w:hAnsi="Calibri" w:cs="Calibri"/>
                <w:b/>
                <w:lang w:eastAsia="zh-CN"/>
              </w:rPr>
              <w:t>D - Identification et signature de l’acheteur.</w:t>
            </w:r>
          </w:p>
        </w:tc>
      </w:tr>
    </w:tbl>
    <w:p w14:paraId="692DD23D" w14:textId="3A6530DA" w:rsidR="0034492E" w:rsidRPr="00676334" w:rsidRDefault="0034492E" w:rsidP="0034492E">
      <w:pPr>
        <w:tabs>
          <w:tab w:val="left" w:pos="851"/>
        </w:tabs>
        <w:suppressAutoHyphens/>
        <w:spacing w:after="0" w:line="240" w:lineRule="auto"/>
        <w:rPr>
          <w:rFonts w:ascii="Calibri" w:eastAsia="Times New Roman" w:hAnsi="Calibri" w:cs="Calibri"/>
          <w:sz w:val="20"/>
          <w:szCs w:val="20"/>
          <w:lang w:eastAsia="zh-CN"/>
        </w:rPr>
      </w:pPr>
    </w:p>
    <w:p w14:paraId="1DE75DA8" w14:textId="77777777" w:rsidR="0034492E" w:rsidRPr="00676334" w:rsidRDefault="0034492E" w:rsidP="0034492E">
      <w:pPr>
        <w:keepNext/>
        <w:tabs>
          <w:tab w:val="num" w:pos="0"/>
          <w:tab w:val="left" w:pos="567"/>
          <w:tab w:val="left" w:pos="851"/>
        </w:tabs>
        <w:suppressAutoHyphens/>
        <w:spacing w:after="0" w:line="240" w:lineRule="auto"/>
        <w:jc w:val="both"/>
        <w:outlineLvl w:val="0"/>
        <w:rPr>
          <w:rFonts w:ascii="Calibri" w:eastAsia="Times New Roman" w:hAnsi="Calibri" w:cs="Calibri"/>
          <w:bCs/>
          <w:i/>
          <w:iCs/>
          <w:sz w:val="18"/>
          <w:szCs w:val="18"/>
          <w:lang w:eastAsia="zh-CN"/>
        </w:rPr>
      </w:pPr>
      <w:r w:rsidRPr="00676334">
        <w:rPr>
          <w:rFonts w:ascii="Calibri" w:eastAsia="Wingdings" w:hAnsi="Calibri" w:cs="Calibri"/>
          <w:color w:val="66CCFF"/>
          <w:spacing w:val="-10"/>
          <w:sz w:val="20"/>
          <w:szCs w:val="20"/>
          <w:lang w:eastAsia="zh-CN"/>
        </w:rPr>
        <w:t></w:t>
      </w:r>
      <w:r w:rsidRPr="00676334">
        <w:rPr>
          <w:rFonts w:ascii="Calibri" w:eastAsia="Arial" w:hAnsi="Calibri" w:cs="Calibri"/>
          <w:b/>
          <w:spacing w:val="-10"/>
          <w:sz w:val="20"/>
          <w:szCs w:val="20"/>
          <w:lang w:eastAsia="zh-CN"/>
        </w:rPr>
        <w:t xml:space="preserve">  </w:t>
      </w:r>
      <w:r w:rsidRPr="00676334">
        <w:rPr>
          <w:rFonts w:ascii="Calibri" w:eastAsia="Times New Roman" w:hAnsi="Calibri" w:cs="Calibri"/>
          <w:bCs/>
          <w:iCs/>
          <w:sz w:val="20"/>
          <w:szCs w:val="20"/>
          <w:lang w:eastAsia="zh-CN"/>
        </w:rPr>
        <w:t>Désignation de l’acheteur :</w:t>
      </w:r>
    </w:p>
    <w:p w14:paraId="2D182E33" w14:textId="7F82C092" w:rsidR="0034492E" w:rsidRPr="00676334" w:rsidRDefault="0034492E" w:rsidP="007C1651">
      <w:pPr>
        <w:keepNext/>
        <w:tabs>
          <w:tab w:val="num" w:pos="0"/>
          <w:tab w:val="left" w:pos="851"/>
        </w:tabs>
        <w:suppressAutoHyphens/>
        <w:spacing w:after="0" w:line="240" w:lineRule="auto"/>
        <w:jc w:val="center"/>
        <w:outlineLvl w:val="0"/>
        <w:rPr>
          <w:rFonts w:ascii="Calibri" w:eastAsia="Times New Roman" w:hAnsi="Calibri" w:cs="Calibri"/>
          <w:b/>
          <w:sz w:val="20"/>
          <w:szCs w:val="20"/>
          <w:lang w:eastAsia="zh-CN"/>
        </w:rPr>
      </w:pPr>
      <w:r w:rsidRPr="00676334">
        <w:rPr>
          <w:rFonts w:ascii="Calibri" w:eastAsia="Times New Roman" w:hAnsi="Calibri" w:cs="Calibri"/>
          <w:b/>
          <w:sz w:val="20"/>
          <w:szCs w:val="20"/>
          <w:lang w:eastAsia="zh-CN"/>
        </w:rPr>
        <w:t>CENTRE HOSPITALIER UNIVERSITAIRE de LIMOGES</w:t>
      </w:r>
    </w:p>
    <w:p w14:paraId="13B13857" w14:textId="77777777" w:rsidR="0034492E" w:rsidRPr="00676334" w:rsidRDefault="0034492E" w:rsidP="0034492E">
      <w:pPr>
        <w:numPr>
          <w:ilvl w:val="0"/>
          <w:numId w:val="1"/>
        </w:numPr>
        <w:tabs>
          <w:tab w:val="center" w:pos="4536"/>
          <w:tab w:val="right" w:pos="9072"/>
        </w:tabs>
        <w:suppressAutoHyphens/>
        <w:spacing w:after="0" w:line="240" w:lineRule="auto"/>
        <w:jc w:val="center"/>
        <w:rPr>
          <w:rFonts w:ascii="Calibri" w:eastAsia="Times New Roman" w:hAnsi="Calibri" w:cs="Calibri"/>
          <w:b/>
          <w:sz w:val="20"/>
          <w:szCs w:val="20"/>
          <w:lang w:eastAsia="zh-CN"/>
        </w:rPr>
      </w:pPr>
      <w:r w:rsidRPr="00676334">
        <w:rPr>
          <w:rFonts w:ascii="Calibri" w:eastAsia="Times New Roman" w:hAnsi="Calibri" w:cs="Calibri"/>
          <w:b/>
          <w:sz w:val="20"/>
          <w:szCs w:val="20"/>
          <w:lang w:eastAsia="zh-CN"/>
        </w:rPr>
        <w:t>Etablissement support du GHT du Limousin</w:t>
      </w:r>
    </w:p>
    <w:p w14:paraId="10CB24F8" w14:textId="77777777" w:rsidR="0034492E" w:rsidRPr="00676334" w:rsidRDefault="0034492E" w:rsidP="0034492E">
      <w:pPr>
        <w:numPr>
          <w:ilvl w:val="0"/>
          <w:numId w:val="1"/>
        </w:numPr>
        <w:tabs>
          <w:tab w:val="center" w:pos="4536"/>
          <w:tab w:val="right" w:pos="9072"/>
        </w:tabs>
        <w:suppressAutoHyphens/>
        <w:spacing w:after="0" w:line="240" w:lineRule="auto"/>
        <w:jc w:val="center"/>
        <w:rPr>
          <w:rFonts w:ascii="Calibri" w:eastAsia="Times New Roman" w:hAnsi="Calibri" w:cs="Calibri"/>
          <w:b/>
          <w:sz w:val="20"/>
          <w:szCs w:val="20"/>
          <w:lang w:eastAsia="zh-CN"/>
        </w:rPr>
      </w:pPr>
      <w:r w:rsidRPr="00676334">
        <w:rPr>
          <w:rFonts w:ascii="Calibri" w:eastAsia="Times New Roman" w:hAnsi="Calibri" w:cs="Calibri"/>
          <w:b/>
          <w:sz w:val="20"/>
          <w:szCs w:val="20"/>
          <w:lang w:eastAsia="zh-CN"/>
        </w:rPr>
        <w:t>2, avenue Martin Luther King</w:t>
      </w:r>
    </w:p>
    <w:p w14:paraId="5C55FCE2" w14:textId="77777777" w:rsidR="0034492E" w:rsidRPr="00676334" w:rsidRDefault="0034492E" w:rsidP="0034492E">
      <w:pPr>
        <w:numPr>
          <w:ilvl w:val="0"/>
          <w:numId w:val="1"/>
        </w:numPr>
        <w:tabs>
          <w:tab w:val="center" w:pos="4536"/>
          <w:tab w:val="right" w:pos="9072"/>
        </w:tabs>
        <w:suppressAutoHyphens/>
        <w:spacing w:after="0" w:line="240" w:lineRule="auto"/>
        <w:jc w:val="center"/>
        <w:rPr>
          <w:rFonts w:ascii="Calibri" w:eastAsia="Times New Roman" w:hAnsi="Calibri" w:cs="Calibri"/>
          <w:b/>
          <w:sz w:val="20"/>
          <w:szCs w:val="20"/>
          <w:lang w:eastAsia="zh-CN"/>
        </w:rPr>
      </w:pPr>
      <w:r w:rsidRPr="00676334">
        <w:rPr>
          <w:rFonts w:ascii="Calibri" w:eastAsia="Times New Roman" w:hAnsi="Calibri" w:cs="Calibri"/>
          <w:b/>
          <w:sz w:val="20"/>
          <w:szCs w:val="20"/>
          <w:lang w:eastAsia="zh-CN"/>
        </w:rPr>
        <w:t>87042 LIMOGES CEDEX</w:t>
      </w:r>
    </w:p>
    <w:p w14:paraId="6A1E77FF" w14:textId="419C734E" w:rsidR="0034492E" w:rsidRPr="00676334" w:rsidRDefault="0034492E" w:rsidP="0034492E">
      <w:pPr>
        <w:tabs>
          <w:tab w:val="left" w:pos="851"/>
        </w:tabs>
        <w:suppressAutoHyphens/>
        <w:spacing w:after="0" w:line="240" w:lineRule="auto"/>
        <w:jc w:val="both"/>
        <w:rPr>
          <w:rFonts w:ascii="Calibri" w:eastAsia="Times New Roman" w:hAnsi="Calibri" w:cs="Calibri"/>
          <w:sz w:val="20"/>
          <w:szCs w:val="20"/>
          <w:lang w:eastAsia="zh-CN"/>
        </w:rPr>
      </w:pPr>
    </w:p>
    <w:p w14:paraId="2DEE5212" w14:textId="77777777" w:rsidR="0034492E" w:rsidRPr="00676334" w:rsidRDefault="0034492E" w:rsidP="0034492E">
      <w:pPr>
        <w:tabs>
          <w:tab w:val="left" w:pos="426"/>
          <w:tab w:val="left" w:pos="851"/>
          <w:tab w:val="left" w:pos="5103"/>
        </w:tabs>
        <w:suppressAutoHyphens/>
        <w:spacing w:after="0" w:line="240" w:lineRule="auto"/>
        <w:jc w:val="both"/>
        <w:rPr>
          <w:rFonts w:ascii="Calibri" w:eastAsia="Times New Roman" w:hAnsi="Calibri" w:cs="Calibri"/>
          <w:i/>
          <w:sz w:val="18"/>
          <w:szCs w:val="18"/>
          <w:lang w:eastAsia="zh-CN"/>
        </w:rPr>
      </w:pPr>
      <w:r w:rsidRPr="00676334">
        <w:rPr>
          <w:rFonts w:ascii="Calibri" w:eastAsia="Wingdings" w:hAnsi="Calibri" w:cs="Calibri"/>
          <w:b/>
          <w:color w:val="66CCFF"/>
          <w:spacing w:val="-10"/>
          <w:sz w:val="20"/>
          <w:szCs w:val="20"/>
          <w:lang w:eastAsia="zh-CN"/>
        </w:rPr>
        <w:t></w:t>
      </w:r>
      <w:r w:rsidRPr="00676334">
        <w:rPr>
          <w:rFonts w:ascii="Calibri" w:eastAsia="Arial" w:hAnsi="Calibri" w:cs="Calibri"/>
          <w:b/>
          <w:spacing w:val="-10"/>
          <w:sz w:val="20"/>
          <w:szCs w:val="20"/>
          <w:lang w:eastAsia="zh-CN"/>
        </w:rPr>
        <w:t xml:space="preserve">  </w:t>
      </w:r>
      <w:r w:rsidRPr="00676334">
        <w:rPr>
          <w:rFonts w:ascii="Calibri" w:eastAsia="Times New Roman" w:hAnsi="Calibri" w:cs="Calibri"/>
          <w:sz w:val="20"/>
          <w:szCs w:val="20"/>
          <w:lang w:eastAsia="zh-CN"/>
        </w:rPr>
        <w:t>Nom, prénom, qualité du signataire du marché ou de l’accord-cadre :</w:t>
      </w:r>
    </w:p>
    <w:p w14:paraId="2ACF4D9D" w14:textId="01C56E83" w:rsidR="0034492E" w:rsidRPr="00676334" w:rsidRDefault="007C1651" w:rsidP="0034492E">
      <w:pPr>
        <w:tabs>
          <w:tab w:val="left" w:pos="851"/>
        </w:tabs>
        <w:suppressAutoHyphens/>
        <w:spacing w:after="0" w:line="240" w:lineRule="auto"/>
        <w:jc w:val="both"/>
        <w:rPr>
          <w:rFonts w:ascii="Calibri" w:eastAsia="Times New Roman" w:hAnsi="Calibri" w:cs="Calibri"/>
          <w:sz w:val="20"/>
          <w:szCs w:val="20"/>
          <w:lang w:eastAsia="zh-CN"/>
        </w:rPr>
      </w:pPr>
      <w:r>
        <w:rPr>
          <w:rFonts w:ascii="Calibri" w:eastAsia="Times New Roman" w:hAnsi="Calibri" w:cs="Calibri"/>
          <w:i/>
          <w:sz w:val="18"/>
          <w:szCs w:val="18"/>
          <w:lang w:eastAsia="zh-CN"/>
        </w:rPr>
        <w:t xml:space="preserve"> </w:t>
      </w:r>
    </w:p>
    <w:p w14:paraId="6DE1480A" w14:textId="01A1EE44" w:rsidR="0034492E" w:rsidRPr="00727A89" w:rsidRDefault="00D30FD5" w:rsidP="0034492E">
      <w:pPr>
        <w:tabs>
          <w:tab w:val="left" w:pos="851"/>
        </w:tabs>
        <w:suppressAutoHyphens/>
        <w:spacing w:after="0" w:line="240" w:lineRule="auto"/>
        <w:jc w:val="both"/>
        <w:rPr>
          <w:rFonts w:ascii="Calibri" w:eastAsia="Times New Roman" w:hAnsi="Calibri" w:cs="Calibri"/>
          <w:b/>
          <w:lang w:eastAsia="zh-CN"/>
        </w:rPr>
      </w:pPr>
      <w:r w:rsidRPr="00727A89">
        <w:rPr>
          <w:rFonts w:ascii="Calibri" w:eastAsia="Times New Roman" w:hAnsi="Calibri" w:cs="Calibri"/>
          <w:b/>
          <w:lang w:eastAsia="zh-CN"/>
        </w:rPr>
        <w:t xml:space="preserve">Madame Pascale </w:t>
      </w:r>
      <w:r w:rsidR="008E385F" w:rsidRPr="00727A89">
        <w:rPr>
          <w:rFonts w:ascii="Calibri" w:eastAsia="Times New Roman" w:hAnsi="Calibri" w:cs="Calibri"/>
          <w:b/>
          <w:lang w:eastAsia="zh-CN"/>
        </w:rPr>
        <w:t>MOCAËR, Directrice</w:t>
      </w:r>
      <w:r w:rsidR="0034492E" w:rsidRPr="00727A89">
        <w:rPr>
          <w:rFonts w:ascii="Calibri" w:eastAsia="Times New Roman" w:hAnsi="Calibri" w:cs="Calibri"/>
          <w:b/>
          <w:lang w:eastAsia="zh-CN"/>
        </w:rPr>
        <w:t xml:space="preserve"> Générale du CHU de LIMOGES  </w:t>
      </w:r>
    </w:p>
    <w:p w14:paraId="63C80BC5" w14:textId="5446E611" w:rsidR="0034492E" w:rsidRPr="00727A89" w:rsidRDefault="0034492E" w:rsidP="0034492E">
      <w:pPr>
        <w:tabs>
          <w:tab w:val="left" w:pos="851"/>
        </w:tabs>
        <w:suppressAutoHyphens/>
        <w:spacing w:after="0" w:line="240" w:lineRule="auto"/>
        <w:jc w:val="both"/>
        <w:rPr>
          <w:rFonts w:ascii="Calibri" w:eastAsia="Times New Roman" w:hAnsi="Calibri" w:cs="Calibri"/>
          <w:szCs w:val="20"/>
          <w:lang w:eastAsia="zh-CN"/>
        </w:rPr>
      </w:pPr>
    </w:p>
    <w:p w14:paraId="0C786CCC" w14:textId="77777777" w:rsidR="00406E65" w:rsidRDefault="0034492E" w:rsidP="0034492E">
      <w:pPr>
        <w:tabs>
          <w:tab w:val="left" w:pos="851"/>
        </w:tabs>
        <w:suppressAutoHyphens/>
        <w:spacing w:after="0" w:line="240" w:lineRule="auto"/>
        <w:jc w:val="both"/>
        <w:rPr>
          <w:rFonts w:ascii="Calibri" w:eastAsia="Times New Roman" w:hAnsi="Calibri" w:cs="Calibri"/>
          <w:lang w:eastAsia="zh-CN"/>
        </w:rPr>
      </w:pPr>
      <w:r w:rsidRPr="00676334">
        <w:rPr>
          <w:rFonts w:ascii="Calibri" w:eastAsia="Wingdings" w:hAnsi="Calibri" w:cs="Calibri"/>
          <w:b/>
          <w:color w:val="66CCFF"/>
          <w:spacing w:val="-10"/>
          <w:sz w:val="20"/>
          <w:szCs w:val="20"/>
          <w:lang w:eastAsia="zh-CN"/>
        </w:rPr>
        <w:t></w:t>
      </w:r>
      <w:r w:rsidRPr="00676334">
        <w:rPr>
          <w:rFonts w:ascii="Calibri" w:eastAsia="Arial" w:hAnsi="Calibri" w:cs="Calibri"/>
          <w:spacing w:val="-10"/>
          <w:sz w:val="20"/>
          <w:szCs w:val="20"/>
          <w:lang w:eastAsia="zh-CN"/>
        </w:rPr>
        <w:t xml:space="preserve"> </w:t>
      </w:r>
      <w:r w:rsidRPr="00676334">
        <w:rPr>
          <w:rFonts w:ascii="Calibri" w:eastAsia="Times New Roman" w:hAnsi="Calibri" w:cs="Calibri"/>
          <w:sz w:val="20"/>
          <w:szCs w:val="20"/>
          <w:lang w:eastAsia="zh-CN"/>
        </w:rPr>
        <w:t>Personne habilitée à donner les renseignements (nantissements ou cessions de créances)</w:t>
      </w:r>
      <w:r w:rsidRPr="00676334">
        <w:rPr>
          <w:rFonts w:ascii="Calibri" w:eastAsia="Times New Roman" w:hAnsi="Calibri" w:cs="Calibri"/>
          <w:i/>
          <w:sz w:val="18"/>
          <w:szCs w:val="18"/>
          <w:lang w:eastAsia="zh-CN"/>
        </w:rPr>
        <w:t> :</w:t>
      </w:r>
      <w:r w:rsidRPr="00676334">
        <w:rPr>
          <w:rFonts w:ascii="Calibri" w:eastAsia="Times New Roman" w:hAnsi="Calibri" w:cs="Calibri"/>
          <w:lang w:eastAsia="zh-CN"/>
        </w:rPr>
        <w:t xml:space="preserve"> </w:t>
      </w:r>
    </w:p>
    <w:p w14:paraId="3EE8B9A4" w14:textId="77777777" w:rsidR="00727A89" w:rsidRDefault="00727A89" w:rsidP="0034492E">
      <w:pPr>
        <w:tabs>
          <w:tab w:val="left" w:pos="851"/>
        </w:tabs>
        <w:suppressAutoHyphens/>
        <w:spacing w:after="0" w:line="240" w:lineRule="auto"/>
        <w:jc w:val="both"/>
        <w:rPr>
          <w:rFonts w:ascii="Calibri" w:eastAsia="Times New Roman" w:hAnsi="Calibri" w:cs="Calibri"/>
          <w:b/>
          <w:lang w:eastAsia="zh-CN"/>
        </w:rPr>
      </w:pPr>
    </w:p>
    <w:p w14:paraId="02F274A0" w14:textId="773171D4" w:rsidR="0034492E" w:rsidRPr="00727A89" w:rsidRDefault="0034492E" w:rsidP="0034492E">
      <w:pPr>
        <w:tabs>
          <w:tab w:val="left" w:pos="851"/>
        </w:tabs>
        <w:suppressAutoHyphens/>
        <w:spacing w:after="0" w:line="240" w:lineRule="auto"/>
        <w:jc w:val="both"/>
        <w:rPr>
          <w:rFonts w:ascii="Calibri" w:eastAsia="Times New Roman" w:hAnsi="Calibri" w:cs="Calibri"/>
          <w:b/>
          <w:szCs w:val="20"/>
          <w:lang w:eastAsia="zh-CN"/>
        </w:rPr>
      </w:pPr>
      <w:r w:rsidRPr="00727A89">
        <w:rPr>
          <w:rFonts w:ascii="Calibri" w:eastAsia="Times New Roman" w:hAnsi="Calibri" w:cs="Calibri"/>
          <w:b/>
          <w:lang w:eastAsia="zh-CN"/>
        </w:rPr>
        <w:t xml:space="preserve">La Directrice Générale </w:t>
      </w:r>
      <w:r w:rsidR="00FD4C61" w:rsidRPr="00727A89">
        <w:rPr>
          <w:rFonts w:ascii="Calibri" w:eastAsia="Times New Roman" w:hAnsi="Calibri" w:cs="Calibri"/>
          <w:b/>
          <w:lang w:eastAsia="zh-CN"/>
        </w:rPr>
        <w:t>ou son R</w:t>
      </w:r>
      <w:r w:rsidRPr="00727A89">
        <w:rPr>
          <w:rFonts w:ascii="Calibri" w:eastAsia="Times New Roman" w:hAnsi="Calibri" w:cs="Calibri"/>
          <w:b/>
          <w:lang w:eastAsia="zh-CN"/>
        </w:rPr>
        <w:t>eprésentant</w:t>
      </w:r>
    </w:p>
    <w:p w14:paraId="2A70DF8A" w14:textId="77777777" w:rsidR="0034492E" w:rsidRPr="00676334" w:rsidRDefault="0034492E" w:rsidP="0034492E">
      <w:pPr>
        <w:tabs>
          <w:tab w:val="left" w:pos="426"/>
          <w:tab w:val="left" w:pos="851"/>
        </w:tabs>
        <w:suppressAutoHyphens/>
        <w:spacing w:after="0" w:line="240" w:lineRule="auto"/>
        <w:jc w:val="both"/>
        <w:rPr>
          <w:rFonts w:ascii="Calibri" w:eastAsia="Times New Roman" w:hAnsi="Calibri" w:cs="Calibri"/>
          <w:sz w:val="20"/>
          <w:szCs w:val="20"/>
          <w:lang w:eastAsia="zh-CN"/>
        </w:rPr>
      </w:pPr>
    </w:p>
    <w:p w14:paraId="473C7A91" w14:textId="0CD862C4" w:rsidR="0034492E" w:rsidRPr="00676334" w:rsidRDefault="0034492E" w:rsidP="0034492E">
      <w:pPr>
        <w:tabs>
          <w:tab w:val="left" w:pos="720"/>
          <w:tab w:val="left" w:pos="851"/>
        </w:tabs>
        <w:suppressAutoHyphens/>
        <w:spacing w:after="0" w:line="240" w:lineRule="auto"/>
        <w:jc w:val="both"/>
        <w:rPr>
          <w:rFonts w:ascii="Calibri" w:eastAsia="Times New Roman" w:hAnsi="Calibri" w:cs="Calibri"/>
          <w:i/>
          <w:iCs/>
          <w:sz w:val="18"/>
          <w:szCs w:val="18"/>
          <w:lang w:eastAsia="zh-CN"/>
        </w:rPr>
      </w:pPr>
      <w:r w:rsidRPr="00676334">
        <w:rPr>
          <w:rFonts w:ascii="Calibri" w:eastAsia="Wingdings" w:hAnsi="Calibri" w:cs="Calibri"/>
          <w:b/>
          <w:color w:val="66CCFF"/>
          <w:spacing w:val="-10"/>
          <w:sz w:val="20"/>
          <w:szCs w:val="20"/>
          <w:lang w:eastAsia="zh-CN"/>
        </w:rPr>
        <w:t></w:t>
      </w:r>
      <w:r w:rsidRPr="00676334">
        <w:rPr>
          <w:rFonts w:ascii="Calibri" w:eastAsia="Arial" w:hAnsi="Calibri" w:cs="Calibri"/>
          <w:b/>
          <w:spacing w:val="-10"/>
          <w:sz w:val="20"/>
          <w:szCs w:val="20"/>
          <w:lang w:eastAsia="zh-CN"/>
        </w:rPr>
        <w:t xml:space="preserve">  </w:t>
      </w:r>
      <w:r w:rsidR="007200B2">
        <w:rPr>
          <w:rFonts w:ascii="Calibri" w:eastAsia="Times New Roman" w:hAnsi="Calibri" w:cs="Calibri"/>
          <w:sz w:val="20"/>
          <w:szCs w:val="20"/>
          <w:lang w:eastAsia="zh-CN"/>
        </w:rPr>
        <w:t xml:space="preserve">Désignation </w:t>
      </w:r>
      <w:r w:rsidRPr="00676334">
        <w:rPr>
          <w:rFonts w:ascii="Calibri" w:eastAsia="Times New Roman" w:hAnsi="Calibri" w:cs="Calibri"/>
          <w:sz w:val="20"/>
          <w:szCs w:val="20"/>
          <w:lang w:eastAsia="zh-CN"/>
        </w:rPr>
        <w:t>du comptable assignataire :</w:t>
      </w:r>
    </w:p>
    <w:p w14:paraId="6ABB65B5" w14:textId="77777777" w:rsidR="00727A89" w:rsidRDefault="00727A89" w:rsidP="0078050F">
      <w:pPr>
        <w:tabs>
          <w:tab w:val="left" w:pos="851"/>
        </w:tabs>
        <w:suppressAutoHyphens/>
        <w:spacing w:after="0" w:line="240" w:lineRule="auto"/>
        <w:jc w:val="both"/>
        <w:rPr>
          <w:rFonts w:ascii="Calibri" w:eastAsia="Times New Roman" w:hAnsi="Calibri" w:cs="Calibri"/>
          <w:b/>
          <w:lang w:eastAsia="zh-CN"/>
        </w:rPr>
      </w:pPr>
    </w:p>
    <w:p w14:paraId="2A51DA91" w14:textId="0F15A90E" w:rsidR="0034492E" w:rsidRPr="00676334" w:rsidRDefault="007C1651" w:rsidP="00B661E9">
      <w:pPr>
        <w:tabs>
          <w:tab w:val="left" w:pos="851"/>
        </w:tabs>
        <w:suppressAutoHyphens/>
        <w:spacing w:after="0" w:line="240" w:lineRule="auto"/>
        <w:jc w:val="both"/>
        <w:rPr>
          <w:rFonts w:ascii="Calibri" w:eastAsia="Times New Roman" w:hAnsi="Calibri" w:cs="Calibri"/>
          <w:sz w:val="20"/>
          <w:szCs w:val="20"/>
          <w:lang w:eastAsia="zh-CN"/>
        </w:rPr>
      </w:pPr>
      <w:r w:rsidRPr="00727A89">
        <w:rPr>
          <w:rFonts w:ascii="Calibri" w:eastAsia="Times New Roman" w:hAnsi="Calibri" w:cs="Calibri"/>
          <w:b/>
          <w:lang w:eastAsia="zh-CN"/>
        </w:rPr>
        <w:t xml:space="preserve">Le </w:t>
      </w:r>
      <w:r w:rsidR="00406E65" w:rsidRPr="00727A89">
        <w:rPr>
          <w:rFonts w:ascii="Calibri" w:eastAsia="Times New Roman" w:hAnsi="Calibri" w:cs="Calibri"/>
          <w:b/>
          <w:lang w:eastAsia="zh-CN"/>
        </w:rPr>
        <w:t xml:space="preserve">Comptable Public du Centre Hospitalier </w:t>
      </w:r>
      <w:r w:rsidR="00B661E9">
        <w:rPr>
          <w:rFonts w:ascii="Calibri" w:eastAsia="Times New Roman" w:hAnsi="Calibri" w:cs="Calibri"/>
          <w:b/>
          <w:lang w:eastAsia="zh-CN"/>
        </w:rPr>
        <w:t>concerné par le présent marché.</w:t>
      </w:r>
    </w:p>
    <w:p w14:paraId="213AC34C" w14:textId="77777777" w:rsidR="0034492E" w:rsidRPr="00676334" w:rsidRDefault="0034492E" w:rsidP="0034492E">
      <w:pPr>
        <w:tabs>
          <w:tab w:val="left" w:pos="426"/>
          <w:tab w:val="left" w:pos="851"/>
        </w:tabs>
        <w:suppressAutoHyphens/>
        <w:spacing w:after="0" w:line="240" w:lineRule="auto"/>
        <w:jc w:val="both"/>
        <w:rPr>
          <w:rFonts w:ascii="Calibri" w:eastAsia="Times New Roman" w:hAnsi="Calibri" w:cs="Calibri"/>
          <w:sz w:val="20"/>
          <w:szCs w:val="20"/>
          <w:lang w:eastAsia="zh-CN"/>
        </w:rPr>
      </w:pPr>
    </w:p>
    <w:p w14:paraId="131C501B" w14:textId="6966A8A3" w:rsidR="0034492E" w:rsidRPr="00676334" w:rsidRDefault="0034492E" w:rsidP="00D30FD5">
      <w:pPr>
        <w:tabs>
          <w:tab w:val="left" w:pos="426"/>
          <w:tab w:val="left" w:pos="851"/>
        </w:tabs>
        <w:suppressAutoHyphens/>
        <w:spacing w:after="0" w:line="240" w:lineRule="auto"/>
        <w:ind w:left="1134" w:hanging="1134"/>
        <w:jc w:val="both"/>
        <w:rPr>
          <w:rFonts w:ascii="Calibri" w:eastAsia="Times New Roman" w:hAnsi="Calibri" w:cs="Calibri"/>
          <w:sz w:val="20"/>
          <w:szCs w:val="20"/>
          <w:lang w:eastAsia="zh-CN"/>
        </w:rPr>
      </w:pPr>
      <w:r w:rsidRPr="00676334">
        <w:rPr>
          <w:rFonts w:ascii="Calibri" w:eastAsia="Wingdings" w:hAnsi="Calibri" w:cs="Calibri"/>
          <w:b/>
          <w:color w:val="66CCFF"/>
          <w:spacing w:val="-10"/>
          <w:sz w:val="20"/>
          <w:szCs w:val="20"/>
          <w:lang w:eastAsia="zh-CN"/>
        </w:rPr>
        <w:t></w:t>
      </w:r>
      <w:r w:rsidRPr="00676334">
        <w:rPr>
          <w:rFonts w:ascii="Calibri" w:eastAsia="Arial" w:hAnsi="Calibri" w:cs="Calibri"/>
          <w:b/>
          <w:sz w:val="20"/>
          <w:szCs w:val="20"/>
          <w:lang w:eastAsia="zh-CN"/>
        </w:rPr>
        <w:t xml:space="preserve">  </w:t>
      </w:r>
      <w:r w:rsidRPr="00676334">
        <w:rPr>
          <w:rFonts w:ascii="Calibri" w:eastAsia="Times New Roman" w:hAnsi="Calibri" w:cs="Calibri"/>
          <w:sz w:val="20"/>
          <w:szCs w:val="20"/>
          <w:lang w:eastAsia="zh-CN"/>
        </w:rPr>
        <w:t>Imputation budgétaire :</w:t>
      </w:r>
      <w:r w:rsidR="00D30FD5">
        <w:rPr>
          <w:rFonts w:ascii="Calibri" w:eastAsia="Times New Roman" w:hAnsi="Calibri" w:cs="Calibri"/>
          <w:sz w:val="20"/>
          <w:szCs w:val="20"/>
          <w:lang w:eastAsia="zh-CN"/>
        </w:rPr>
        <w:t xml:space="preserve"> </w:t>
      </w:r>
      <w:r w:rsidR="00D30FD5" w:rsidRPr="00727A89">
        <w:rPr>
          <w:rFonts w:ascii="Calibri" w:eastAsia="Times New Roman" w:hAnsi="Calibri" w:cs="Calibri"/>
          <w:b/>
          <w:szCs w:val="20"/>
          <w:lang w:eastAsia="zh-CN"/>
        </w:rPr>
        <w:t>Budget</w:t>
      </w:r>
      <w:r w:rsidR="004E35E9">
        <w:rPr>
          <w:rFonts w:ascii="Calibri" w:eastAsia="Times New Roman" w:hAnsi="Calibri" w:cs="Calibri"/>
          <w:b/>
          <w:szCs w:val="20"/>
          <w:lang w:eastAsia="zh-CN"/>
        </w:rPr>
        <w:t xml:space="preserve"> du</w:t>
      </w:r>
      <w:r w:rsidR="00B661E9">
        <w:rPr>
          <w:rFonts w:ascii="Calibri" w:eastAsia="Times New Roman" w:hAnsi="Calibri" w:cs="Calibri"/>
          <w:b/>
          <w:szCs w:val="20"/>
          <w:lang w:eastAsia="zh-CN"/>
        </w:rPr>
        <w:t xml:space="preserve"> </w:t>
      </w:r>
      <w:r w:rsidR="00B661E9" w:rsidRPr="00727A89">
        <w:rPr>
          <w:rFonts w:ascii="Calibri" w:eastAsia="Times New Roman" w:hAnsi="Calibri" w:cs="Calibri"/>
          <w:b/>
          <w:lang w:eastAsia="zh-CN"/>
        </w:rPr>
        <w:t xml:space="preserve">Centre Hospitalier </w:t>
      </w:r>
      <w:r w:rsidR="00B661E9">
        <w:rPr>
          <w:rFonts w:ascii="Calibri" w:eastAsia="Times New Roman" w:hAnsi="Calibri" w:cs="Calibri"/>
          <w:b/>
          <w:lang w:eastAsia="zh-CN"/>
        </w:rPr>
        <w:t>concerné par le présent marché</w:t>
      </w:r>
    </w:p>
    <w:p w14:paraId="5A6B3B80" w14:textId="0EB49EFF" w:rsidR="0078050F" w:rsidRDefault="0078050F" w:rsidP="00406E65">
      <w:pPr>
        <w:tabs>
          <w:tab w:val="left" w:pos="851"/>
          <w:tab w:val="left" w:pos="3402"/>
          <w:tab w:val="left" w:pos="6237"/>
          <w:tab w:val="left" w:pos="9072"/>
        </w:tabs>
        <w:suppressAutoHyphens/>
        <w:spacing w:after="0" w:line="240" w:lineRule="auto"/>
        <w:jc w:val="both"/>
        <w:rPr>
          <w:rFonts w:ascii="Calibri" w:eastAsia="Times New Roman" w:hAnsi="Calibri" w:cs="Calibri"/>
          <w:b/>
          <w:caps/>
          <w:sz w:val="20"/>
          <w:szCs w:val="20"/>
          <w:lang w:eastAsia="zh-CN"/>
        </w:rPr>
      </w:pPr>
    </w:p>
    <w:p w14:paraId="340889E8" w14:textId="346BE580" w:rsidR="00386509" w:rsidRPr="00395CAD" w:rsidRDefault="00F5689F" w:rsidP="00395CAD">
      <w:pPr>
        <w:autoSpaceDE w:val="0"/>
        <w:autoSpaceDN w:val="0"/>
        <w:adjustRightInd w:val="0"/>
        <w:jc w:val="both"/>
        <w:rPr>
          <w:rFonts w:ascii="Calibri" w:hAnsi="Calibri" w:cs="Calibri"/>
          <w:bCs/>
        </w:rPr>
      </w:pPr>
      <w:r>
        <w:rPr>
          <w:sz w:val="20"/>
          <w:szCs w:val="20"/>
        </w:rPr>
        <w:t xml:space="preserve">Est acceptée la présente </w:t>
      </w:r>
      <w:r w:rsidR="00B661E9">
        <w:rPr>
          <w:sz w:val="20"/>
          <w:szCs w:val="20"/>
        </w:rPr>
        <w:t xml:space="preserve">offre </w:t>
      </w:r>
      <w:r w:rsidR="00B661E9" w:rsidRPr="00B661E9">
        <w:rPr>
          <w:sz w:val="20"/>
          <w:szCs w:val="20"/>
          <w:highlight w:val="yellow"/>
        </w:rPr>
        <w:t>(rajouter et PSE si tel est le cas)</w:t>
      </w:r>
      <w:r>
        <w:rPr>
          <w:sz w:val="20"/>
          <w:szCs w:val="20"/>
        </w:rPr>
        <w:t xml:space="preserve"> de la société</w:t>
      </w:r>
      <w:r w:rsidR="00B661E9">
        <w:rPr>
          <w:sz w:val="20"/>
          <w:szCs w:val="20"/>
        </w:rPr>
        <w:t xml:space="preserve"> </w:t>
      </w:r>
      <w:r w:rsidR="00B661E9" w:rsidRPr="00B661E9">
        <w:rPr>
          <w:rFonts w:ascii="Calibri" w:eastAsia="Times New Roman" w:hAnsi="Calibri" w:cs="Calibri"/>
          <w:b/>
          <w:szCs w:val="20"/>
          <w:highlight w:val="yellow"/>
          <w:lang w:eastAsia="zh-CN"/>
        </w:rPr>
        <w:t>XXX</w:t>
      </w:r>
      <w:r w:rsidR="000F1F6B" w:rsidRPr="000F1F6B">
        <w:rPr>
          <w:rFonts w:ascii="Calibri" w:eastAsia="Times New Roman" w:hAnsi="Calibri" w:cs="Calibri"/>
          <w:b/>
          <w:szCs w:val="20"/>
          <w:lang w:eastAsia="zh-CN"/>
        </w:rPr>
        <w:t xml:space="preserve"> </w:t>
      </w:r>
      <w:r>
        <w:rPr>
          <w:sz w:val="20"/>
          <w:szCs w:val="20"/>
        </w:rPr>
        <w:t xml:space="preserve">pour valoir acte d’engagement </w:t>
      </w:r>
      <w:r w:rsidR="00D30FD5">
        <w:rPr>
          <w:sz w:val="20"/>
          <w:szCs w:val="20"/>
        </w:rPr>
        <w:t>au marché portant</w:t>
      </w:r>
      <w:r w:rsidR="00395CAD">
        <w:rPr>
          <w:sz w:val="20"/>
          <w:szCs w:val="20"/>
        </w:rPr>
        <w:t xml:space="preserve"> sur</w:t>
      </w:r>
      <w:r w:rsidR="00B661E9">
        <w:rPr>
          <w:sz w:val="20"/>
          <w:szCs w:val="20"/>
        </w:rPr>
        <w:t xml:space="preserve"> </w:t>
      </w:r>
      <w:r w:rsidR="00B661E9" w:rsidRPr="00B661E9">
        <w:rPr>
          <w:b/>
          <w:sz w:val="20"/>
          <w:szCs w:val="20"/>
        </w:rPr>
        <w:t>les</w:t>
      </w:r>
      <w:r w:rsidR="00395CAD" w:rsidRPr="00B661E9">
        <w:rPr>
          <w:b/>
          <w:sz w:val="20"/>
          <w:szCs w:val="20"/>
        </w:rPr>
        <w:t xml:space="preserve"> </w:t>
      </w:r>
      <w:r w:rsidR="00B661E9" w:rsidRPr="00B661E9">
        <w:rPr>
          <w:rFonts w:ascii="Calibri" w:hAnsi="Calibri" w:cs="Calibri"/>
          <w:b/>
          <w:bCs/>
          <w:shd w:val="clear" w:color="auto" w:fill="FFFFFF"/>
        </w:rPr>
        <w:t>prestations de transport de patients inclus dans l’article 80 de la Loi de Finances de la Sécurité Sociale pour 2017 (LFSS)*, pour les établissements membres du GHT du Limousin</w:t>
      </w:r>
      <w:r w:rsidR="00B661E9">
        <w:rPr>
          <w:rFonts w:ascii="Calibri" w:hAnsi="Calibri" w:cs="Calibri"/>
          <w:b/>
          <w:bCs/>
          <w:shd w:val="clear" w:color="auto" w:fill="FFFFFF"/>
        </w:rPr>
        <w:t xml:space="preserve">. </w:t>
      </w:r>
      <w:r w:rsidR="0017436B" w:rsidRPr="0017436B">
        <w:rPr>
          <w:rFonts w:ascii="Calibri" w:hAnsi="Calibri" w:cs="Calibri"/>
          <w:bCs/>
          <w:shd w:val="clear" w:color="auto" w:fill="FFFFFF"/>
        </w:rPr>
        <w:t>s</w:t>
      </w:r>
      <w:r w:rsidR="00386509" w:rsidRPr="00395CAD">
        <w:rPr>
          <w:sz w:val="20"/>
          <w:szCs w:val="20"/>
        </w:rPr>
        <w:t xml:space="preserve">elon </w:t>
      </w:r>
      <w:r w:rsidR="00386509" w:rsidRPr="00386509">
        <w:rPr>
          <w:sz w:val="20"/>
          <w:szCs w:val="20"/>
        </w:rPr>
        <w:t>l</w:t>
      </w:r>
      <w:r w:rsidR="005E647B">
        <w:rPr>
          <w:sz w:val="20"/>
          <w:szCs w:val="20"/>
        </w:rPr>
        <w:t xml:space="preserve">a tarification correspondant à l’annexe financière </w:t>
      </w:r>
      <w:r w:rsidR="00386509" w:rsidRPr="00386509">
        <w:rPr>
          <w:sz w:val="20"/>
          <w:szCs w:val="20"/>
        </w:rPr>
        <w:t>annexé</w:t>
      </w:r>
      <w:r w:rsidR="005E647B">
        <w:rPr>
          <w:sz w:val="20"/>
          <w:szCs w:val="20"/>
        </w:rPr>
        <w:t>e</w:t>
      </w:r>
      <w:r w:rsidR="00386509">
        <w:rPr>
          <w:sz w:val="20"/>
          <w:szCs w:val="20"/>
        </w:rPr>
        <w:t>.</w:t>
      </w:r>
    </w:p>
    <w:p w14:paraId="1B262953" w14:textId="77777777" w:rsidR="00386509" w:rsidRDefault="00386509" w:rsidP="00406E65">
      <w:pPr>
        <w:suppressAutoHyphens/>
        <w:spacing w:after="0" w:line="240" w:lineRule="auto"/>
        <w:contextualSpacing/>
        <w:jc w:val="both"/>
        <w:rPr>
          <w:b/>
          <w:sz w:val="20"/>
          <w:szCs w:val="20"/>
        </w:rPr>
      </w:pPr>
    </w:p>
    <w:p w14:paraId="61D4D72E" w14:textId="77777777" w:rsidR="00B661E9" w:rsidRDefault="004E35E9" w:rsidP="00B661E9">
      <w:pPr>
        <w:tabs>
          <w:tab w:val="left" w:pos="426"/>
          <w:tab w:val="left" w:pos="851"/>
        </w:tabs>
        <w:suppressAutoHyphens/>
        <w:spacing w:after="0" w:line="240" w:lineRule="auto"/>
        <w:jc w:val="both"/>
        <w:rPr>
          <w:rFonts w:ascii="Calibri" w:eastAsia="Malgun Gothic" w:hAnsi="Calibri" w:cs="Calibri"/>
          <w:b/>
          <w:bCs/>
          <w:sz w:val="24"/>
          <w:szCs w:val="24"/>
          <w:lang w:eastAsia="zh-CN"/>
        </w:rPr>
      </w:pPr>
      <w:r>
        <w:rPr>
          <w:rFonts w:cstheme="minorHAnsi"/>
          <w:sz w:val="20"/>
          <w:szCs w:val="20"/>
        </w:rPr>
        <w:t xml:space="preserve">Ce marché </w:t>
      </w:r>
      <w:r w:rsidR="00386509" w:rsidRPr="00D55FA1">
        <w:rPr>
          <w:rFonts w:eastAsia="Times New Roman" w:cstheme="minorHAnsi"/>
          <w:szCs w:val="20"/>
          <w:lang w:eastAsia="zh-CN"/>
        </w:rPr>
        <w:t>portant</w:t>
      </w:r>
      <w:r w:rsidR="00386509" w:rsidRPr="002470B0">
        <w:rPr>
          <w:b/>
          <w:szCs w:val="20"/>
        </w:rPr>
        <w:t xml:space="preserve"> </w:t>
      </w:r>
      <w:r w:rsidR="00B661E9" w:rsidRPr="001F423B">
        <w:rPr>
          <w:rFonts w:ascii="Calibri" w:hAnsi="Calibri" w:cs="Calibri,Bold"/>
          <w:b/>
          <w:bCs/>
          <w:shd w:val="clear" w:color="auto" w:fill="FFFFFF"/>
        </w:rPr>
        <w:t>prestations de transport de patients inclus dans l’article 80 de la Loi de Finances de la Sécurité Sociale pour 2017 (LFSS)</w:t>
      </w:r>
      <w:r w:rsidR="00B661E9" w:rsidRPr="001F423B">
        <w:rPr>
          <w:rFonts w:ascii="Calibri" w:hAnsi="Calibri" w:cs="Calibri,Bold"/>
          <w:bCs/>
          <w:i/>
          <w:shd w:val="clear" w:color="auto" w:fill="FFFFFF"/>
        </w:rPr>
        <w:t>*</w:t>
      </w:r>
      <w:r w:rsidR="00B661E9" w:rsidRPr="001F423B">
        <w:rPr>
          <w:rFonts w:ascii="Calibri" w:hAnsi="Calibri" w:cs="Calibri,Bold"/>
          <w:b/>
          <w:bCs/>
          <w:shd w:val="clear" w:color="auto" w:fill="FFFFFF"/>
        </w:rPr>
        <w:t>, pour les établissements membres du GHT du Limousin</w:t>
      </w:r>
    </w:p>
    <w:p w14:paraId="6B05FD32" w14:textId="511485EC" w:rsidR="000662C1" w:rsidRDefault="000F1F6B" w:rsidP="005E647B">
      <w:pPr>
        <w:pStyle w:val="Default"/>
        <w:jc w:val="both"/>
        <w:rPr>
          <w:rFonts w:asciiTheme="minorHAnsi" w:hAnsiTheme="minorHAnsi" w:cstheme="minorBidi"/>
          <w:b/>
          <w:color w:val="auto"/>
          <w:sz w:val="22"/>
          <w:szCs w:val="20"/>
        </w:rPr>
      </w:pPr>
      <w:r>
        <w:rPr>
          <w:rFonts w:asciiTheme="minorHAnsi" w:hAnsiTheme="minorHAnsi" w:cstheme="minorBidi"/>
          <w:b/>
          <w:color w:val="auto"/>
          <w:sz w:val="22"/>
          <w:szCs w:val="20"/>
        </w:rPr>
        <w:t xml:space="preserve"> </w:t>
      </w:r>
      <w:r w:rsidR="00386509" w:rsidRPr="000F1F6B">
        <w:rPr>
          <w:rFonts w:asciiTheme="minorHAnsi" w:hAnsiTheme="minorHAnsi" w:cstheme="minorBidi"/>
          <w:color w:val="auto"/>
          <w:sz w:val="22"/>
          <w:szCs w:val="20"/>
        </w:rPr>
        <w:t xml:space="preserve">est assujetti à </w:t>
      </w:r>
      <w:r w:rsidR="004E35E9">
        <w:rPr>
          <w:rFonts w:asciiTheme="minorHAnsi" w:hAnsiTheme="minorHAnsi" w:cstheme="minorBidi"/>
          <w:color w:val="auto"/>
          <w:sz w:val="22"/>
          <w:szCs w:val="20"/>
        </w:rPr>
        <w:t>des</w:t>
      </w:r>
      <w:r w:rsidR="00D30FD5" w:rsidRPr="002470B0">
        <w:rPr>
          <w:rFonts w:asciiTheme="minorHAnsi" w:hAnsiTheme="minorHAnsi" w:cstheme="minorBidi"/>
          <w:b/>
          <w:color w:val="auto"/>
          <w:sz w:val="22"/>
          <w:szCs w:val="20"/>
        </w:rPr>
        <w:t xml:space="preserve"> </w:t>
      </w:r>
      <w:r w:rsidR="00B661E9">
        <w:rPr>
          <w:rFonts w:asciiTheme="minorHAnsi" w:hAnsiTheme="minorHAnsi" w:cstheme="minorBidi"/>
          <w:b/>
          <w:color w:val="auto"/>
          <w:sz w:val="22"/>
          <w:szCs w:val="20"/>
        </w:rPr>
        <w:t>prix unitaires</w:t>
      </w:r>
      <w:r w:rsidR="000662C1">
        <w:rPr>
          <w:rFonts w:asciiTheme="minorHAnsi" w:hAnsiTheme="minorHAnsi" w:cstheme="minorBidi"/>
          <w:b/>
          <w:color w:val="auto"/>
          <w:sz w:val="22"/>
          <w:szCs w:val="20"/>
        </w:rPr>
        <w:t xml:space="preserve"> : </w:t>
      </w:r>
    </w:p>
    <w:p w14:paraId="6A550886" w14:textId="77777777" w:rsidR="003E211C" w:rsidRDefault="003E211C" w:rsidP="005E647B">
      <w:pPr>
        <w:pStyle w:val="Default"/>
        <w:jc w:val="both"/>
        <w:rPr>
          <w:rFonts w:asciiTheme="minorHAnsi" w:hAnsiTheme="minorHAnsi" w:cstheme="minorBidi"/>
          <w:b/>
          <w:color w:val="auto"/>
          <w:sz w:val="22"/>
          <w:szCs w:val="20"/>
        </w:rPr>
      </w:pPr>
    </w:p>
    <w:p w14:paraId="1D263AB8" w14:textId="27476E96" w:rsidR="000662C1" w:rsidRDefault="00B661E9" w:rsidP="00B661E9">
      <w:pPr>
        <w:pStyle w:val="Default"/>
        <w:numPr>
          <w:ilvl w:val="0"/>
          <w:numId w:val="8"/>
        </w:numPr>
        <w:jc w:val="both"/>
        <w:rPr>
          <w:rFonts w:asciiTheme="minorHAnsi" w:hAnsiTheme="minorHAnsi" w:cstheme="minorBidi"/>
          <w:b/>
          <w:color w:val="auto"/>
          <w:sz w:val="22"/>
          <w:szCs w:val="20"/>
        </w:rPr>
      </w:pPr>
      <w:r>
        <w:rPr>
          <w:rFonts w:asciiTheme="minorHAnsi" w:hAnsiTheme="minorHAnsi" w:cstheme="minorBidi"/>
          <w:b/>
          <w:color w:val="auto"/>
          <w:sz w:val="22"/>
          <w:szCs w:val="20"/>
        </w:rPr>
        <w:t>Il est conclu u</w:t>
      </w:r>
      <w:r w:rsidR="000662C1">
        <w:rPr>
          <w:rFonts w:asciiTheme="minorHAnsi" w:hAnsiTheme="minorHAnsi" w:cstheme="minorBidi"/>
          <w:b/>
          <w:color w:val="auto"/>
          <w:sz w:val="22"/>
          <w:szCs w:val="20"/>
        </w:rPr>
        <w:t xml:space="preserve">n accord-cadre à bons de commande </w:t>
      </w:r>
      <w:r>
        <w:rPr>
          <w:rFonts w:asciiTheme="minorHAnsi" w:hAnsiTheme="minorHAnsi" w:cstheme="minorBidi"/>
          <w:b/>
          <w:color w:val="auto"/>
          <w:sz w:val="22"/>
          <w:szCs w:val="20"/>
        </w:rPr>
        <w:t>multi</w:t>
      </w:r>
      <w:r w:rsidR="000662C1">
        <w:rPr>
          <w:rFonts w:asciiTheme="minorHAnsi" w:hAnsiTheme="minorHAnsi" w:cstheme="minorBidi"/>
          <w:b/>
          <w:color w:val="auto"/>
          <w:sz w:val="22"/>
          <w:szCs w:val="20"/>
        </w:rPr>
        <w:t xml:space="preserve">-attributaire d’un montant maximum de </w:t>
      </w:r>
      <w:r w:rsidRPr="00B661E9">
        <w:rPr>
          <w:rFonts w:asciiTheme="minorHAnsi" w:hAnsiTheme="minorHAnsi" w:cstheme="minorBidi"/>
          <w:b/>
          <w:color w:val="auto"/>
          <w:sz w:val="22"/>
          <w:szCs w:val="20"/>
          <w:highlight w:val="yellow"/>
        </w:rPr>
        <w:t>XXXXX</w:t>
      </w:r>
      <w:r>
        <w:rPr>
          <w:rFonts w:asciiTheme="minorHAnsi" w:hAnsiTheme="minorHAnsi" w:cstheme="minorBidi"/>
          <w:b/>
          <w:color w:val="auto"/>
          <w:sz w:val="22"/>
          <w:szCs w:val="20"/>
        </w:rPr>
        <w:t>€ HT par an.</w:t>
      </w:r>
      <w:r w:rsidR="000662C1">
        <w:rPr>
          <w:rFonts w:asciiTheme="minorHAnsi" w:hAnsiTheme="minorHAnsi" w:cstheme="minorBidi"/>
          <w:b/>
          <w:color w:val="auto"/>
          <w:sz w:val="22"/>
          <w:szCs w:val="20"/>
        </w:rPr>
        <w:t xml:space="preserve"> </w:t>
      </w:r>
    </w:p>
    <w:p w14:paraId="432C2B1F" w14:textId="77777777" w:rsidR="000662C1" w:rsidRDefault="000662C1" w:rsidP="000662C1">
      <w:pPr>
        <w:pStyle w:val="Default"/>
        <w:jc w:val="both"/>
        <w:rPr>
          <w:rFonts w:asciiTheme="minorHAnsi" w:hAnsiTheme="minorHAnsi" w:cstheme="minorBidi"/>
          <w:b/>
          <w:color w:val="auto"/>
          <w:sz w:val="22"/>
          <w:szCs w:val="20"/>
        </w:rPr>
      </w:pPr>
    </w:p>
    <w:p w14:paraId="5ED68D97" w14:textId="0111BBB9" w:rsidR="00F5689F" w:rsidRPr="005E647B" w:rsidRDefault="00F5689F" w:rsidP="000662C1">
      <w:pPr>
        <w:pStyle w:val="Default"/>
        <w:jc w:val="both"/>
        <w:rPr>
          <w:rFonts w:ascii="Calibri" w:hAnsi="Calibri" w:cs="Calibri"/>
          <w:sz w:val="22"/>
          <w:szCs w:val="22"/>
        </w:rPr>
      </w:pPr>
    </w:p>
    <w:p w14:paraId="5C51F3C3" w14:textId="580056DA" w:rsidR="00F5689F" w:rsidRDefault="00F5689F" w:rsidP="0034492E">
      <w:pPr>
        <w:tabs>
          <w:tab w:val="left" w:pos="851"/>
          <w:tab w:val="left" w:pos="3402"/>
          <w:tab w:val="left" w:pos="6237"/>
          <w:tab w:val="left" w:pos="9072"/>
        </w:tabs>
        <w:suppressAutoHyphens/>
        <w:spacing w:after="0" w:line="240" w:lineRule="auto"/>
        <w:jc w:val="both"/>
        <w:rPr>
          <w:rFonts w:ascii="Calibri" w:eastAsia="Malgun Gothic" w:hAnsi="Calibri" w:cs="Calibri"/>
          <w:sz w:val="20"/>
          <w:szCs w:val="20"/>
          <w:highlight w:val="cyan"/>
          <w:lang w:eastAsia="fr-FR"/>
        </w:rPr>
      </w:pPr>
    </w:p>
    <w:p w14:paraId="2010CA88" w14:textId="77777777" w:rsidR="003E211C" w:rsidRDefault="003E211C" w:rsidP="0034492E">
      <w:pPr>
        <w:tabs>
          <w:tab w:val="left" w:pos="851"/>
          <w:tab w:val="left" w:pos="3402"/>
          <w:tab w:val="left" w:pos="6237"/>
          <w:tab w:val="left" w:pos="9072"/>
        </w:tabs>
        <w:suppressAutoHyphens/>
        <w:spacing w:after="0" w:line="240" w:lineRule="auto"/>
        <w:jc w:val="both"/>
        <w:rPr>
          <w:rFonts w:ascii="Calibri" w:eastAsia="Times New Roman" w:hAnsi="Calibri" w:cs="Calibri"/>
          <w:b/>
          <w:caps/>
          <w:sz w:val="20"/>
          <w:szCs w:val="20"/>
          <w:lang w:eastAsia="zh-CN"/>
        </w:rPr>
      </w:pPr>
    </w:p>
    <w:p w14:paraId="4F01649E" w14:textId="77777777" w:rsidR="0034492E" w:rsidRPr="00676334" w:rsidRDefault="0034492E" w:rsidP="0034492E">
      <w:pPr>
        <w:tabs>
          <w:tab w:val="left" w:pos="851"/>
          <w:tab w:val="left" w:pos="3402"/>
          <w:tab w:val="left" w:pos="6237"/>
          <w:tab w:val="left" w:pos="9072"/>
        </w:tabs>
        <w:suppressAutoHyphens/>
        <w:spacing w:after="0" w:line="240" w:lineRule="auto"/>
        <w:jc w:val="both"/>
        <w:rPr>
          <w:rFonts w:ascii="Calibri" w:eastAsia="Times New Roman" w:hAnsi="Calibri" w:cs="Calibri"/>
          <w:i/>
          <w:sz w:val="18"/>
          <w:szCs w:val="18"/>
          <w:lang w:eastAsia="zh-CN"/>
        </w:rPr>
      </w:pPr>
      <w:r w:rsidRPr="00676334">
        <w:rPr>
          <w:rFonts w:ascii="Calibri" w:eastAsia="Times New Roman" w:hAnsi="Calibri" w:cs="Calibri"/>
          <w:b/>
          <w:caps/>
          <w:sz w:val="20"/>
          <w:szCs w:val="20"/>
          <w:lang w:eastAsia="zh-CN"/>
        </w:rPr>
        <w:t>P</w:t>
      </w:r>
      <w:r w:rsidRPr="00676334">
        <w:rPr>
          <w:rFonts w:ascii="Calibri" w:eastAsia="Times New Roman" w:hAnsi="Calibri" w:cs="Calibri"/>
          <w:b/>
          <w:sz w:val="20"/>
          <w:szCs w:val="20"/>
          <w:lang w:eastAsia="zh-CN"/>
        </w:rPr>
        <w:t>our l</w:t>
      </w:r>
      <w:r w:rsidRPr="00676334">
        <w:rPr>
          <w:rFonts w:ascii="Calibri" w:eastAsia="Times New Roman" w:hAnsi="Calibri" w:cs="Calibri"/>
          <w:b/>
          <w:caps/>
          <w:sz w:val="20"/>
          <w:szCs w:val="20"/>
          <w:lang w:eastAsia="zh-CN"/>
        </w:rPr>
        <w:t>’E</w:t>
      </w:r>
      <w:r w:rsidRPr="00676334">
        <w:rPr>
          <w:rFonts w:ascii="Calibri" w:eastAsia="Times New Roman" w:hAnsi="Calibri" w:cs="Calibri"/>
          <w:b/>
          <w:sz w:val="20"/>
          <w:szCs w:val="20"/>
          <w:lang w:eastAsia="zh-CN"/>
        </w:rPr>
        <w:t>tat et ses établissements :</w:t>
      </w:r>
    </w:p>
    <w:p w14:paraId="43A9D987" w14:textId="05812FE3" w:rsidR="0034492E" w:rsidRPr="00676334" w:rsidRDefault="0034492E" w:rsidP="0034492E">
      <w:pPr>
        <w:tabs>
          <w:tab w:val="left" w:pos="851"/>
        </w:tabs>
        <w:suppressAutoHyphens/>
        <w:spacing w:after="0" w:line="240" w:lineRule="auto"/>
        <w:rPr>
          <w:rFonts w:ascii="Calibri" w:eastAsia="Times New Roman" w:hAnsi="Calibri" w:cs="Calibri"/>
          <w:sz w:val="20"/>
          <w:szCs w:val="20"/>
          <w:lang w:eastAsia="zh-CN"/>
        </w:rPr>
      </w:pPr>
    </w:p>
    <w:p w14:paraId="7B907340" w14:textId="0C82E1A8" w:rsidR="0034492E" w:rsidRPr="00676334" w:rsidRDefault="0034492E" w:rsidP="00386509">
      <w:pPr>
        <w:tabs>
          <w:tab w:val="left" w:pos="851"/>
          <w:tab w:val="left" w:pos="5245"/>
          <w:tab w:val="left" w:pos="7371"/>
          <w:tab w:val="left" w:pos="7655"/>
        </w:tabs>
        <w:suppressAutoHyphens/>
        <w:spacing w:after="0" w:line="240" w:lineRule="auto"/>
        <w:jc w:val="both"/>
        <w:rPr>
          <w:rFonts w:ascii="Calibri" w:eastAsia="Times New Roman" w:hAnsi="Calibri" w:cs="Calibri"/>
          <w:sz w:val="20"/>
          <w:szCs w:val="20"/>
          <w:lang w:eastAsia="zh-CN"/>
        </w:rPr>
      </w:pPr>
      <w:r w:rsidRPr="00676334">
        <w:rPr>
          <w:rFonts w:ascii="Calibri" w:eastAsia="Times New Roman" w:hAnsi="Calibri" w:cs="Calibri"/>
          <w:sz w:val="20"/>
          <w:szCs w:val="20"/>
          <w:lang w:eastAsia="zh-CN"/>
        </w:rPr>
        <w:tab/>
        <w:t xml:space="preserve">A : </w:t>
      </w:r>
      <w:r w:rsidR="00D30FD5">
        <w:rPr>
          <w:rFonts w:ascii="Calibri" w:eastAsia="Times New Roman" w:hAnsi="Calibri" w:cs="Calibri"/>
          <w:sz w:val="20"/>
          <w:szCs w:val="20"/>
          <w:lang w:eastAsia="zh-CN"/>
        </w:rPr>
        <w:t xml:space="preserve">Limoges </w:t>
      </w:r>
      <w:r w:rsidR="00386509">
        <w:rPr>
          <w:rFonts w:ascii="Calibri" w:eastAsia="Times New Roman" w:hAnsi="Calibri" w:cs="Calibri"/>
          <w:sz w:val="20"/>
          <w:szCs w:val="20"/>
          <w:lang w:eastAsia="zh-CN"/>
        </w:rPr>
        <w:t xml:space="preserve"> le ………………</w:t>
      </w:r>
    </w:p>
    <w:p w14:paraId="6FA25BFA" w14:textId="77777777" w:rsidR="0034492E" w:rsidRPr="00F5689F" w:rsidRDefault="00406E65" w:rsidP="00406E65">
      <w:pPr>
        <w:tabs>
          <w:tab w:val="left" w:pos="851"/>
        </w:tabs>
        <w:suppressAutoHyphens/>
        <w:spacing w:after="0" w:line="240" w:lineRule="auto"/>
        <w:jc w:val="both"/>
        <w:rPr>
          <w:rFonts w:ascii="Calibri" w:eastAsia="Times New Roman" w:hAnsi="Calibri" w:cs="Calibri"/>
          <w:b/>
          <w:i/>
          <w:sz w:val="18"/>
          <w:szCs w:val="18"/>
          <w:u w:val="single"/>
          <w:lang w:eastAsia="zh-CN"/>
        </w:rPr>
      </w:pPr>
      <w:r w:rsidRPr="00406E65">
        <w:rPr>
          <w:rFonts w:ascii="Calibri" w:eastAsia="Times New Roman" w:hAnsi="Calibri" w:cs="Calibri"/>
          <w:b/>
          <w:sz w:val="20"/>
          <w:szCs w:val="20"/>
          <w:lang w:eastAsia="zh-CN"/>
        </w:rPr>
        <w:t xml:space="preserve">                                                                                                           </w:t>
      </w:r>
      <w:r w:rsidR="0034492E" w:rsidRPr="00F5689F">
        <w:rPr>
          <w:rFonts w:ascii="Calibri" w:eastAsia="Times New Roman" w:hAnsi="Calibri" w:cs="Calibri"/>
          <w:b/>
          <w:sz w:val="20"/>
          <w:szCs w:val="20"/>
          <w:u w:val="single"/>
          <w:lang w:eastAsia="zh-CN"/>
        </w:rPr>
        <w:t>Signature</w:t>
      </w:r>
      <w:r>
        <w:rPr>
          <w:rFonts w:ascii="Calibri" w:eastAsia="Times New Roman" w:hAnsi="Calibri" w:cs="Calibri"/>
          <w:b/>
          <w:sz w:val="20"/>
          <w:szCs w:val="20"/>
          <w:u w:val="single"/>
          <w:lang w:eastAsia="zh-CN"/>
        </w:rPr>
        <w:t xml:space="preserve"> : </w:t>
      </w:r>
    </w:p>
    <w:p w14:paraId="618A7360" w14:textId="77777777" w:rsidR="00F5689F" w:rsidRDefault="00F5689F" w:rsidP="0034492E">
      <w:pPr>
        <w:tabs>
          <w:tab w:val="left" w:pos="851"/>
        </w:tabs>
        <w:suppressAutoHyphens/>
        <w:spacing w:after="0" w:line="240" w:lineRule="auto"/>
        <w:jc w:val="both"/>
        <w:rPr>
          <w:rFonts w:ascii="Calibri" w:eastAsia="Times New Roman" w:hAnsi="Calibri" w:cs="Calibri"/>
          <w:sz w:val="20"/>
          <w:szCs w:val="20"/>
          <w:lang w:eastAsia="zh-CN"/>
        </w:rPr>
      </w:pPr>
      <w:r>
        <w:rPr>
          <w:rFonts w:ascii="Calibri" w:eastAsia="Times New Roman" w:hAnsi="Calibri" w:cs="Calibri"/>
          <w:sz w:val="20"/>
          <w:szCs w:val="20"/>
          <w:lang w:eastAsia="zh-CN"/>
        </w:rPr>
        <w:tab/>
      </w:r>
      <w:r>
        <w:rPr>
          <w:rFonts w:ascii="Calibri" w:eastAsia="Times New Roman" w:hAnsi="Calibri" w:cs="Calibri"/>
          <w:sz w:val="20"/>
          <w:szCs w:val="20"/>
          <w:lang w:eastAsia="zh-CN"/>
        </w:rPr>
        <w:tab/>
      </w:r>
      <w:r>
        <w:rPr>
          <w:rFonts w:ascii="Calibri" w:eastAsia="Times New Roman" w:hAnsi="Calibri" w:cs="Calibri"/>
          <w:sz w:val="20"/>
          <w:szCs w:val="20"/>
          <w:lang w:eastAsia="zh-CN"/>
        </w:rPr>
        <w:tab/>
      </w:r>
      <w:r>
        <w:rPr>
          <w:rFonts w:ascii="Calibri" w:eastAsia="Times New Roman" w:hAnsi="Calibri" w:cs="Calibri"/>
          <w:sz w:val="20"/>
          <w:szCs w:val="20"/>
          <w:lang w:eastAsia="zh-CN"/>
        </w:rPr>
        <w:tab/>
      </w:r>
      <w:r>
        <w:rPr>
          <w:rFonts w:ascii="Calibri" w:eastAsia="Times New Roman" w:hAnsi="Calibri" w:cs="Calibri"/>
          <w:sz w:val="20"/>
          <w:szCs w:val="20"/>
          <w:lang w:eastAsia="zh-CN"/>
        </w:rPr>
        <w:tab/>
      </w:r>
      <w:r>
        <w:rPr>
          <w:rFonts w:ascii="Calibri" w:eastAsia="Times New Roman" w:hAnsi="Calibri" w:cs="Calibri"/>
          <w:sz w:val="20"/>
          <w:szCs w:val="20"/>
          <w:lang w:eastAsia="zh-CN"/>
        </w:rPr>
        <w:tab/>
      </w:r>
      <w:r>
        <w:rPr>
          <w:rFonts w:ascii="Calibri" w:eastAsia="Times New Roman" w:hAnsi="Calibri" w:cs="Calibri"/>
          <w:sz w:val="20"/>
          <w:szCs w:val="20"/>
          <w:lang w:eastAsia="zh-CN"/>
        </w:rPr>
        <w:tab/>
      </w:r>
    </w:p>
    <w:p w14:paraId="1A875E86" w14:textId="060657EA" w:rsidR="00F5689F" w:rsidRPr="00406E65" w:rsidRDefault="00406E65" w:rsidP="0034492E">
      <w:pPr>
        <w:tabs>
          <w:tab w:val="left" w:pos="851"/>
        </w:tabs>
        <w:suppressAutoHyphens/>
        <w:spacing w:after="0" w:line="240" w:lineRule="auto"/>
        <w:jc w:val="both"/>
        <w:rPr>
          <w:rFonts w:ascii="Calibri" w:eastAsia="Times New Roman" w:hAnsi="Calibri" w:cs="Calibri"/>
          <w:sz w:val="20"/>
          <w:szCs w:val="20"/>
          <w:lang w:eastAsia="zh-CN"/>
        </w:rPr>
      </w:pPr>
      <w:r>
        <w:rPr>
          <w:rFonts w:ascii="Calibri" w:eastAsia="Times New Roman" w:hAnsi="Calibri" w:cs="Calibri"/>
          <w:sz w:val="20"/>
          <w:szCs w:val="20"/>
          <w:lang w:eastAsia="zh-CN"/>
        </w:rPr>
        <w:tab/>
      </w:r>
      <w:r>
        <w:rPr>
          <w:rFonts w:ascii="Calibri" w:eastAsia="Times New Roman" w:hAnsi="Calibri" w:cs="Calibri"/>
          <w:sz w:val="20"/>
          <w:szCs w:val="20"/>
          <w:lang w:eastAsia="zh-CN"/>
        </w:rPr>
        <w:tab/>
      </w:r>
      <w:r>
        <w:rPr>
          <w:rFonts w:ascii="Calibri" w:eastAsia="Times New Roman" w:hAnsi="Calibri" w:cs="Calibri"/>
          <w:sz w:val="20"/>
          <w:szCs w:val="20"/>
          <w:lang w:eastAsia="zh-CN"/>
        </w:rPr>
        <w:tab/>
      </w:r>
      <w:r>
        <w:rPr>
          <w:rFonts w:ascii="Calibri" w:eastAsia="Times New Roman" w:hAnsi="Calibri" w:cs="Calibri"/>
          <w:sz w:val="20"/>
          <w:szCs w:val="20"/>
          <w:lang w:eastAsia="zh-CN"/>
        </w:rPr>
        <w:tab/>
      </w:r>
      <w:r>
        <w:rPr>
          <w:rFonts w:ascii="Calibri" w:eastAsia="Times New Roman" w:hAnsi="Calibri" w:cs="Calibri"/>
          <w:sz w:val="20"/>
          <w:szCs w:val="20"/>
          <w:lang w:eastAsia="zh-CN"/>
        </w:rPr>
        <w:tab/>
        <w:t xml:space="preserve">    </w:t>
      </w:r>
      <w:r>
        <w:rPr>
          <w:rFonts w:ascii="Calibri" w:eastAsia="Times New Roman" w:hAnsi="Calibri" w:cs="Calibri"/>
          <w:sz w:val="20"/>
          <w:szCs w:val="20"/>
          <w:lang w:eastAsia="zh-CN"/>
        </w:rPr>
        <w:tab/>
      </w:r>
      <w:r w:rsidRPr="00406E65">
        <w:rPr>
          <w:rFonts w:ascii="Calibri" w:eastAsia="Times New Roman" w:hAnsi="Calibri" w:cs="Calibri"/>
          <w:sz w:val="20"/>
          <w:szCs w:val="20"/>
          <w:lang w:eastAsia="zh-CN"/>
        </w:rPr>
        <w:t xml:space="preserve">              </w:t>
      </w:r>
      <w:r w:rsidR="00F5689F" w:rsidRPr="00406E65">
        <w:rPr>
          <w:rFonts w:ascii="Calibri" w:eastAsia="Times New Roman" w:hAnsi="Calibri" w:cs="Calibri"/>
          <w:sz w:val="20"/>
          <w:szCs w:val="20"/>
          <w:lang w:eastAsia="zh-CN"/>
        </w:rPr>
        <w:t xml:space="preserve">La Directrice Générale du CHU de Limoges </w:t>
      </w:r>
    </w:p>
    <w:p w14:paraId="5641F56C" w14:textId="77777777" w:rsidR="00F5689F" w:rsidRPr="00406E65" w:rsidRDefault="00F5689F" w:rsidP="0034492E">
      <w:pPr>
        <w:tabs>
          <w:tab w:val="left" w:pos="851"/>
        </w:tabs>
        <w:suppressAutoHyphens/>
        <w:spacing w:after="0" w:line="240" w:lineRule="auto"/>
        <w:jc w:val="both"/>
        <w:rPr>
          <w:rFonts w:ascii="Calibri" w:eastAsia="Times New Roman" w:hAnsi="Calibri" w:cs="Calibri"/>
          <w:sz w:val="20"/>
          <w:szCs w:val="20"/>
          <w:lang w:eastAsia="zh-CN"/>
        </w:rPr>
      </w:pPr>
    </w:p>
    <w:p w14:paraId="62C5EF71" w14:textId="66727BCD" w:rsidR="007065E4" w:rsidRPr="00E7764E" w:rsidRDefault="007C1651" w:rsidP="00E7764E">
      <w:pPr>
        <w:tabs>
          <w:tab w:val="left" w:pos="851"/>
        </w:tabs>
        <w:suppressAutoHyphens/>
        <w:spacing w:after="0" w:line="240" w:lineRule="auto"/>
        <w:jc w:val="both"/>
        <w:rPr>
          <w:rFonts w:ascii="Calibri" w:eastAsia="Times New Roman" w:hAnsi="Calibri" w:cs="Calibri"/>
          <w:sz w:val="20"/>
          <w:szCs w:val="20"/>
          <w:lang w:eastAsia="zh-CN"/>
        </w:rPr>
      </w:pPr>
      <w:r>
        <w:rPr>
          <w:rFonts w:ascii="Calibri" w:eastAsia="Times New Roman" w:hAnsi="Calibri" w:cs="Calibri"/>
          <w:sz w:val="20"/>
          <w:szCs w:val="20"/>
          <w:lang w:eastAsia="zh-CN"/>
        </w:rPr>
        <w:tab/>
      </w:r>
      <w:r>
        <w:rPr>
          <w:rFonts w:ascii="Calibri" w:eastAsia="Times New Roman" w:hAnsi="Calibri" w:cs="Calibri"/>
          <w:sz w:val="20"/>
          <w:szCs w:val="20"/>
          <w:lang w:eastAsia="zh-CN"/>
        </w:rPr>
        <w:tab/>
      </w:r>
      <w:r>
        <w:rPr>
          <w:rFonts w:ascii="Calibri" w:eastAsia="Times New Roman" w:hAnsi="Calibri" w:cs="Calibri"/>
          <w:sz w:val="20"/>
          <w:szCs w:val="20"/>
          <w:lang w:eastAsia="zh-CN"/>
        </w:rPr>
        <w:tab/>
      </w:r>
      <w:r>
        <w:rPr>
          <w:rFonts w:ascii="Calibri" w:eastAsia="Times New Roman" w:hAnsi="Calibri" w:cs="Calibri"/>
          <w:sz w:val="20"/>
          <w:szCs w:val="20"/>
          <w:lang w:eastAsia="zh-CN"/>
        </w:rPr>
        <w:tab/>
      </w:r>
      <w:r>
        <w:rPr>
          <w:rFonts w:ascii="Calibri" w:eastAsia="Times New Roman" w:hAnsi="Calibri" w:cs="Calibri"/>
          <w:sz w:val="20"/>
          <w:szCs w:val="20"/>
          <w:lang w:eastAsia="zh-CN"/>
        </w:rPr>
        <w:tab/>
      </w:r>
      <w:r>
        <w:rPr>
          <w:rFonts w:ascii="Calibri" w:eastAsia="Times New Roman" w:hAnsi="Calibri" w:cs="Calibri"/>
          <w:sz w:val="20"/>
          <w:szCs w:val="20"/>
          <w:lang w:eastAsia="zh-CN"/>
        </w:rPr>
        <w:tab/>
        <w:t xml:space="preserve">              </w:t>
      </w:r>
      <w:r w:rsidR="00E7764E">
        <w:rPr>
          <w:rFonts w:ascii="Calibri" w:eastAsia="Times New Roman" w:hAnsi="Calibri" w:cs="Calibri"/>
          <w:sz w:val="20"/>
          <w:szCs w:val="20"/>
          <w:lang w:eastAsia="zh-CN"/>
        </w:rPr>
        <w:t>M</w:t>
      </w:r>
      <w:r w:rsidR="00D30FD5">
        <w:rPr>
          <w:rFonts w:ascii="Calibri" w:eastAsia="Times New Roman" w:hAnsi="Calibri" w:cs="Calibri"/>
          <w:sz w:val="20"/>
          <w:szCs w:val="20"/>
          <w:lang w:eastAsia="zh-CN"/>
        </w:rPr>
        <w:t xml:space="preserve">adame </w:t>
      </w:r>
      <w:r w:rsidR="00E7764E">
        <w:rPr>
          <w:rFonts w:ascii="Calibri" w:eastAsia="Times New Roman" w:hAnsi="Calibri" w:cs="Calibri"/>
          <w:sz w:val="20"/>
          <w:szCs w:val="20"/>
          <w:lang w:eastAsia="zh-CN"/>
        </w:rPr>
        <w:t xml:space="preserve">Pascale </w:t>
      </w:r>
      <w:r w:rsidR="00D30FD5">
        <w:rPr>
          <w:rFonts w:ascii="Calibri" w:eastAsia="Times New Roman" w:hAnsi="Calibri" w:cs="Calibri"/>
          <w:sz w:val="20"/>
          <w:szCs w:val="20"/>
          <w:lang w:eastAsia="zh-CN"/>
        </w:rPr>
        <w:t>MOCAËR</w:t>
      </w:r>
    </w:p>
    <w:sectPr w:rsidR="007065E4" w:rsidRPr="00E7764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B847AE" w14:textId="77777777" w:rsidR="0034492E" w:rsidRDefault="0034492E" w:rsidP="0034492E">
      <w:pPr>
        <w:spacing w:after="0" w:line="240" w:lineRule="auto"/>
      </w:pPr>
      <w:r>
        <w:separator/>
      </w:r>
    </w:p>
  </w:endnote>
  <w:endnote w:type="continuationSeparator" w:id="0">
    <w:p w14:paraId="5FE0E5E8" w14:textId="77777777" w:rsidR="0034492E" w:rsidRDefault="0034492E" w:rsidP="003449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libri,Bol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34492E" w:rsidRPr="00A20A6F" w14:paraId="218D866B" w14:textId="77777777" w:rsidTr="00825CF0">
      <w:trPr>
        <w:trHeight w:val="568"/>
        <w:tblHeader/>
      </w:trPr>
      <w:tc>
        <w:tcPr>
          <w:tcW w:w="2906" w:type="dxa"/>
          <w:shd w:val="clear" w:color="auto" w:fill="66CCFF"/>
        </w:tcPr>
        <w:p w14:paraId="3B2B6AC4" w14:textId="77777777" w:rsidR="0034492E" w:rsidRPr="00A20A6F" w:rsidRDefault="0034492E" w:rsidP="009B45B9">
          <w:pPr>
            <w:ind w:right="-638"/>
            <w:rPr>
              <w:rFonts w:ascii="Calibri" w:hAnsi="Calibri" w:cs="Calibri"/>
              <w:b/>
              <w:i/>
            </w:rPr>
          </w:pPr>
          <w:r w:rsidRPr="00A20A6F">
            <w:rPr>
              <w:rFonts w:ascii="Calibri" w:hAnsi="Calibri" w:cs="Calibri"/>
              <w:b/>
            </w:rPr>
            <w:t>ATTRI1 – Acte d’engagement</w:t>
          </w:r>
        </w:p>
      </w:tc>
      <w:tc>
        <w:tcPr>
          <w:tcW w:w="5528" w:type="dxa"/>
          <w:shd w:val="clear" w:color="auto" w:fill="66CCFF"/>
        </w:tcPr>
        <w:p w14:paraId="410A0CA1" w14:textId="77777777" w:rsidR="00B661E9" w:rsidRPr="00B661E9" w:rsidRDefault="00B661E9" w:rsidP="00B661E9">
          <w:pPr>
            <w:tabs>
              <w:tab w:val="left" w:pos="426"/>
              <w:tab w:val="left" w:pos="851"/>
            </w:tabs>
            <w:suppressAutoHyphens/>
            <w:spacing w:after="0" w:line="240" w:lineRule="auto"/>
            <w:jc w:val="center"/>
            <w:rPr>
              <w:rFonts w:ascii="Calibri" w:eastAsia="Malgun Gothic" w:hAnsi="Calibri" w:cs="Calibri"/>
              <w:b/>
              <w:bCs/>
              <w:sz w:val="24"/>
              <w:szCs w:val="24"/>
              <w:lang w:eastAsia="zh-CN"/>
            </w:rPr>
          </w:pPr>
          <w:r w:rsidRPr="00B661E9">
            <w:rPr>
              <w:b/>
              <w:sz w:val="24"/>
              <w:szCs w:val="24"/>
            </w:rPr>
            <w:t>AOO 07.2025 GHT-TRANSPORT</w:t>
          </w:r>
        </w:p>
        <w:p w14:paraId="0BABBEDE" w14:textId="2558F1BC" w:rsidR="0034492E" w:rsidRPr="00A20A6F" w:rsidRDefault="0034492E" w:rsidP="00B661E9">
          <w:pPr>
            <w:jc w:val="center"/>
            <w:rPr>
              <w:rFonts w:ascii="Calibri" w:hAnsi="Calibri" w:cs="Calibri"/>
              <w:b/>
            </w:rPr>
          </w:pPr>
        </w:p>
      </w:tc>
      <w:tc>
        <w:tcPr>
          <w:tcW w:w="896" w:type="dxa"/>
          <w:shd w:val="clear" w:color="auto" w:fill="66CCFF"/>
        </w:tcPr>
        <w:p w14:paraId="56C60012" w14:textId="77777777" w:rsidR="0034492E" w:rsidRPr="00A20A6F" w:rsidRDefault="0034492E">
          <w:pPr>
            <w:tabs>
              <w:tab w:val="center" w:pos="1366"/>
              <w:tab w:val="right" w:pos="2733"/>
            </w:tabs>
            <w:rPr>
              <w:rFonts w:ascii="Calibri" w:hAnsi="Calibri" w:cs="Calibri"/>
            </w:rPr>
          </w:pPr>
          <w:r w:rsidRPr="00A20A6F">
            <w:rPr>
              <w:rFonts w:ascii="Calibri" w:hAnsi="Calibri" w:cs="Calibri"/>
              <w:b/>
            </w:rPr>
            <w:t xml:space="preserve">Page : </w:t>
          </w:r>
        </w:p>
      </w:tc>
      <w:tc>
        <w:tcPr>
          <w:tcW w:w="567" w:type="dxa"/>
          <w:shd w:val="clear" w:color="auto" w:fill="66CCFF"/>
        </w:tcPr>
        <w:p w14:paraId="04FD9FF0" w14:textId="37A32732" w:rsidR="0034492E" w:rsidRPr="00A20A6F" w:rsidRDefault="0034492E">
          <w:pPr>
            <w:jc w:val="center"/>
            <w:rPr>
              <w:rFonts w:ascii="Calibri" w:hAnsi="Calibri" w:cs="Calibri"/>
              <w:b/>
            </w:rPr>
          </w:pPr>
          <w:r w:rsidRPr="00A20A6F">
            <w:rPr>
              <w:rStyle w:val="Numrodepage"/>
              <w:rFonts w:ascii="Calibri" w:hAnsi="Calibri" w:cs="Calibri"/>
              <w:b/>
            </w:rPr>
            <w:fldChar w:fldCharType="begin"/>
          </w:r>
          <w:r w:rsidRPr="00A20A6F">
            <w:rPr>
              <w:rStyle w:val="Numrodepage"/>
              <w:rFonts w:ascii="Calibri" w:hAnsi="Calibri" w:cs="Calibri"/>
              <w:b/>
            </w:rPr>
            <w:instrText xml:space="preserve"> PAGE </w:instrText>
          </w:r>
          <w:r w:rsidRPr="00A20A6F">
            <w:rPr>
              <w:rStyle w:val="Numrodepage"/>
              <w:rFonts w:ascii="Calibri" w:hAnsi="Calibri" w:cs="Calibri"/>
              <w:b/>
            </w:rPr>
            <w:fldChar w:fldCharType="separate"/>
          </w:r>
          <w:r w:rsidR="00DD11AE">
            <w:rPr>
              <w:rStyle w:val="Numrodepage"/>
              <w:rFonts w:ascii="Calibri" w:hAnsi="Calibri" w:cs="Calibri"/>
              <w:b/>
              <w:noProof/>
            </w:rPr>
            <w:t>2</w:t>
          </w:r>
          <w:r w:rsidRPr="00A20A6F">
            <w:rPr>
              <w:rStyle w:val="Numrodepage"/>
              <w:rFonts w:ascii="Calibri" w:hAnsi="Calibri" w:cs="Calibri"/>
              <w:b/>
            </w:rPr>
            <w:fldChar w:fldCharType="end"/>
          </w:r>
        </w:p>
      </w:tc>
      <w:tc>
        <w:tcPr>
          <w:tcW w:w="165" w:type="dxa"/>
          <w:shd w:val="clear" w:color="auto" w:fill="66CCFF"/>
        </w:tcPr>
        <w:p w14:paraId="10ED7529" w14:textId="77777777" w:rsidR="0034492E" w:rsidRPr="00A20A6F" w:rsidRDefault="0034492E">
          <w:pPr>
            <w:jc w:val="center"/>
            <w:rPr>
              <w:rFonts w:ascii="Calibri" w:hAnsi="Calibri" w:cs="Calibri"/>
            </w:rPr>
          </w:pPr>
          <w:r w:rsidRPr="00A20A6F">
            <w:rPr>
              <w:rFonts w:ascii="Calibri" w:hAnsi="Calibri" w:cs="Calibri"/>
              <w:b/>
            </w:rPr>
            <w:t>/</w:t>
          </w:r>
        </w:p>
      </w:tc>
      <w:tc>
        <w:tcPr>
          <w:tcW w:w="544" w:type="dxa"/>
          <w:shd w:val="clear" w:color="auto" w:fill="66CCFF"/>
        </w:tcPr>
        <w:p w14:paraId="00B45780" w14:textId="3BCFFB0B" w:rsidR="0034492E" w:rsidRPr="00A20A6F" w:rsidRDefault="0034492E">
          <w:pPr>
            <w:jc w:val="center"/>
            <w:rPr>
              <w:rFonts w:ascii="Calibri" w:hAnsi="Calibri" w:cs="Calibri"/>
            </w:rPr>
          </w:pPr>
          <w:r w:rsidRPr="00A20A6F">
            <w:rPr>
              <w:rStyle w:val="Numrodepage"/>
              <w:rFonts w:ascii="Calibri" w:hAnsi="Calibri" w:cs="Calibri"/>
              <w:b/>
            </w:rPr>
            <w:fldChar w:fldCharType="begin"/>
          </w:r>
          <w:r w:rsidRPr="00A20A6F">
            <w:rPr>
              <w:rStyle w:val="Numrodepage"/>
              <w:rFonts w:ascii="Calibri" w:hAnsi="Calibri" w:cs="Calibri"/>
              <w:b/>
            </w:rPr>
            <w:instrText xml:space="preserve"> NUMPAGES \*Arabic </w:instrText>
          </w:r>
          <w:r w:rsidRPr="00A20A6F">
            <w:rPr>
              <w:rStyle w:val="Numrodepage"/>
              <w:rFonts w:ascii="Calibri" w:hAnsi="Calibri" w:cs="Calibri"/>
              <w:b/>
            </w:rPr>
            <w:fldChar w:fldCharType="separate"/>
          </w:r>
          <w:r w:rsidR="00DD11AE">
            <w:rPr>
              <w:rStyle w:val="Numrodepage"/>
              <w:rFonts w:ascii="Calibri" w:hAnsi="Calibri" w:cs="Calibri"/>
              <w:b/>
              <w:noProof/>
            </w:rPr>
            <w:t>3</w:t>
          </w:r>
          <w:r w:rsidRPr="00A20A6F">
            <w:rPr>
              <w:rStyle w:val="Numrodepage"/>
              <w:rFonts w:ascii="Calibri" w:hAnsi="Calibri" w:cs="Calibri"/>
              <w:b/>
            </w:rPr>
            <w:fldChar w:fldCharType="end"/>
          </w:r>
        </w:p>
      </w:tc>
    </w:tr>
  </w:tbl>
  <w:p w14:paraId="4D6A8433" w14:textId="77777777" w:rsidR="0034492E" w:rsidRDefault="0034492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6C408A" w14:textId="77777777" w:rsidR="0034492E" w:rsidRDefault="0034492E" w:rsidP="0034492E">
      <w:pPr>
        <w:spacing w:after="0" w:line="240" w:lineRule="auto"/>
      </w:pPr>
      <w:r>
        <w:separator/>
      </w:r>
    </w:p>
  </w:footnote>
  <w:footnote w:type="continuationSeparator" w:id="0">
    <w:p w14:paraId="2E3778B3" w14:textId="77777777" w:rsidR="0034492E" w:rsidRDefault="0034492E" w:rsidP="0034492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68574C5"/>
    <w:multiLevelType w:val="hybridMultilevel"/>
    <w:tmpl w:val="E6B07F9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370338D9"/>
    <w:multiLevelType w:val="hybridMultilevel"/>
    <w:tmpl w:val="0DC4737E"/>
    <w:lvl w:ilvl="0" w:tplc="20E8B70E">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31223F1"/>
    <w:multiLevelType w:val="hybridMultilevel"/>
    <w:tmpl w:val="75FE1D72"/>
    <w:lvl w:ilvl="0" w:tplc="E42899B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BC85B1E"/>
    <w:multiLevelType w:val="hybridMultilevel"/>
    <w:tmpl w:val="8A264360"/>
    <w:lvl w:ilvl="0" w:tplc="040C000B">
      <w:start w:val="1"/>
      <w:numFmt w:val="bullet"/>
      <w:lvlText w:val=""/>
      <w:lvlJc w:val="left"/>
      <w:pPr>
        <w:ind w:left="1571" w:hanging="360"/>
      </w:pPr>
      <w:rPr>
        <w:rFonts w:ascii="Wingdings" w:hAnsi="Wingdings"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7" w15:restartNumberingAfterBreak="0">
    <w:nsid w:val="622D2809"/>
    <w:multiLevelType w:val="hybridMultilevel"/>
    <w:tmpl w:val="44CA4B5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6"/>
  </w:num>
  <w:num w:numId="6">
    <w:abstractNumId w:val="7"/>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492E"/>
    <w:rsid w:val="00015B9E"/>
    <w:rsid w:val="00024D5B"/>
    <w:rsid w:val="000278DA"/>
    <w:rsid w:val="00031945"/>
    <w:rsid w:val="00035310"/>
    <w:rsid w:val="00046427"/>
    <w:rsid w:val="000662C1"/>
    <w:rsid w:val="00090BE4"/>
    <w:rsid w:val="000A4158"/>
    <w:rsid w:val="000B0577"/>
    <w:rsid w:val="000C19C0"/>
    <w:rsid w:val="000F1F6B"/>
    <w:rsid w:val="001251E5"/>
    <w:rsid w:val="00155133"/>
    <w:rsid w:val="00155B1A"/>
    <w:rsid w:val="0017125D"/>
    <w:rsid w:val="0017436B"/>
    <w:rsid w:val="001807D7"/>
    <w:rsid w:val="00183582"/>
    <w:rsid w:val="001978B6"/>
    <w:rsid w:val="001A36EE"/>
    <w:rsid w:val="001C09E9"/>
    <w:rsid w:val="001C1E00"/>
    <w:rsid w:val="001C72F5"/>
    <w:rsid w:val="00201289"/>
    <w:rsid w:val="00202C80"/>
    <w:rsid w:val="00216B32"/>
    <w:rsid w:val="00233261"/>
    <w:rsid w:val="002470B0"/>
    <w:rsid w:val="002535F9"/>
    <w:rsid w:val="00294631"/>
    <w:rsid w:val="002963CA"/>
    <w:rsid w:val="002A2A2C"/>
    <w:rsid w:val="002A2BC2"/>
    <w:rsid w:val="002C0349"/>
    <w:rsid w:val="002E110A"/>
    <w:rsid w:val="002E3AA4"/>
    <w:rsid w:val="002F2CCA"/>
    <w:rsid w:val="0034492E"/>
    <w:rsid w:val="00386509"/>
    <w:rsid w:val="00395CAD"/>
    <w:rsid w:val="003E211C"/>
    <w:rsid w:val="003E2C37"/>
    <w:rsid w:val="00406E65"/>
    <w:rsid w:val="00411D88"/>
    <w:rsid w:val="00445BFC"/>
    <w:rsid w:val="00451AE9"/>
    <w:rsid w:val="004925C6"/>
    <w:rsid w:val="004C2FBB"/>
    <w:rsid w:val="004E35E9"/>
    <w:rsid w:val="004E4C08"/>
    <w:rsid w:val="004F3597"/>
    <w:rsid w:val="00507494"/>
    <w:rsid w:val="00512048"/>
    <w:rsid w:val="005143D5"/>
    <w:rsid w:val="005176C3"/>
    <w:rsid w:val="005179B2"/>
    <w:rsid w:val="005634DF"/>
    <w:rsid w:val="005D1650"/>
    <w:rsid w:val="005E55DD"/>
    <w:rsid w:val="005E647B"/>
    <w:rsid w:val="005F05CA"/>
    <w:rsid w:val="005F1771"/>
    <w:rsid w:val="0060432C"/>
    <w:rsid w:val="00646B53"/>
    <w:rsid w:val="00681A48"/>
    <w:rsid w:val="006857F3"/>
    <w:rsid w:val="006A3E36"/>
    <w:rsid w:val="006C50A5"/>
    <w:rsid w:val="006D2859"/>
    <w:rsid w:val="006D2F20"/>
    <w:rsid w:val="006D40A3"/>
    <w:rsid w:val="006F27FB"/>
    <w:rsid w:val="006F2F2C"/>
    <w:rsid w:val="007065E4"/>
    <w:rsid w:val="00714742"/>
    <w:rsid w:val="007200B2"/>
    <w:rsid w:val="00724D3E"/>
    <w:rsid w:val="00727A89"/>
    <w:rsid w:val="00753842"/>
    <w:rsid w:val="007560F8"/>
    <w:rsid w:val="0078050F"/>
    <w:rsid w:val="00790035"/>
    <w:rsid w:val="00791993"/>
    <w:rsid w:val="007B5893"/>
    <w:rsid w:val="007C1651"/>
    <w:rsid w:val="007C17A8"/>
    <w:rsid w:val="007E372B"/>
    <w:rsid w:val="007F1D9C"/>
    <w:rsid w:val="00801162"/>
    <w:rsid w:val="008109F4"/>
    <w:rsid w:val="00825CF0"/>
    <w:rsid w:val="00831BC3"/>
    <w:rsid w:val="00877BE3"/>
    <w:rsid w:val="0088246D"/>
    <w:rsid w:val="008904C3"/>
    <w:rsid w:val="008A3311"/>
    <w:rsid w:val="008A4AF0"/>
    <w:rsid w:val="008A59CC"/>
    <w:rsid w:val="008E385F"/>
    <w:rsid w:val="008E7D82"/>
    <w:rsid w:val="0091212C"/>
    <w:rsid w:val="00945D96"/>
    <w:rsid w:val="009553AE"/>
    <w:rsid w:val="00974085"/>
    <w:rsid w:val="0099095E"/>
    <w:rsid w:val="00991EB5"/>
    <w:rsid w:val="009A705D"/>
    <w:rsid w:val="009C7606"/>
    <w:rsid w:val="009D58EE"/>
    <w:rsid w:val="009E639B"/>
    <w:rsid w:val="00A50506"/>
    <w:rsid w:val="00A54C98"/>
    <w:rsid w:val="00A54FE6"/>
    <w:rsid w:val="00A73BF5"/>
    <w:rsid w:val="00A77778"/>
    <w:rsid w:val="00A96F28"/>
    <w:rsid w:val="00AA4B87"/>
    <w:rsid w:val="00AD0F58"/>
    <w:rsid w:val="00B310E6"/>
    <w:rsid w:val="00B64388"/>
    <w:rsid w:val="00B661E9"/>
    <w:rsid w:val="00B714F3"/>
    <w:rsid w:val="00B963BD"/>
    <w:rsid w:val="00BA4EFE"/>
    <w:rsid w:val="00BB2060"/>
    <w:rsid w:val="00BB6A8C"/>
    <w:rsid w:val="00BC1B14"/>
    <w:rsid w:val="00BD46BD"/>
    <w:rsid w:val="00BD78E2"/>
    <w:rsid w:val="00BF7D34"/>
    <w:rsid w:val="00C104B1"/>
    <w:rsid w:val="00C12F0A"/>
    <w:rsid w:val="00C210DF"/>
    <w:rsid w:val="00C50DE7"/>
    <w:rsid w:val="00C63744"/>
    <w:rsid w:val="00CB10FC"/>
    <w:rsid w:val="00CC3B40"/>
    <w:rsid w:val="00CD2752"/>
    <w:rsid w:val="00CD6D96"/>
    <w:rsid w:val="00CD7B8A"/>
    <w:rsid w:val="00CE6C78"/>
    <w:rsid w:val="00CE7D8E"/>
    <w:rsid w:val="00D00BE2"/>
    <w:rsid w:val="00D20004"/>
    <w:rsid w:val="00D216C0"/>
    <w:rsid w:val="00D30FD5"/>
    <w:rsid w:val="00D52D0E"/>
    <w:rsid w:val="00D55FA1"/>
    <w:rsid w:val="00D6502E"/>
    <w:rsid w:val="00D7372D"/>
    <w:rsid w:val="00DA34D1"/>
    <w:rsid w:val="00DA6151"/>
    <w:rsid w:val="00DB0A87"/>
    <w:rsid w:val="00DB0F71"/>
    <w:rsid w:val="00DB67F5"/>
    <w:rsid w:val="00DD11AE"/>
    <w:rsid w:val="00E00043"/>
    <w:rsid w:val="00E03991"/>
    <w:rsid w:val="00E05957"/>
    <w:rsid w:val="00E22946"/>
    <w:rsid w:val="00E40B24"/>
    <w:rsid w:val="00E4259E"/>
    <w:rsid w:val="00E4756A"/>
    <w:rsid w:val="00E521A9"/>
    <w:rsid w:val="00E7764E"/>
    <w:rsid w:val="00E80E76"/>
    <w:rsid w:val="00EB0ADC"/>
    <w:rsid w:val="00EC7114"/>
    <w:rsid w:val="00EF67FF"/>
    <w:rsid w:val="00F00C09"/>
    <w:rsid w:val="00F0355A"/>
    <w:rsid w:val="00F054DA"/>
    <w:rsid w:val="00F2364B"/>
    <w:rsid w:val="00F26A48"/>
    <w:rsid w:val="00F3050E"/>
    <w:rsid w:val="00F31DA5"/>
    <w:rsid w:val="00F3209E"/>
    <w:rsid w:val="00F42CF7"/>
    <w:rsid w:val="00F5689F"/>
    <w:rsid w:val="00F639CC"/>
    <w:rsid w:val="00F67ABB"/>
    <w:rsid w:val="00F9358F"/>
    <w:rsid w:val="00FC631C"/>
    <w:rsid w:val="00FD4C61"/>
    <w:rsid w:val="00FE5195"/>
    <w:rsid w:val="00FE67D9"/>
    <w:rsid w:val="00FE759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0B839"/>
  <w15:chartTrackingRefBased/>
  <w15:docId w15:val="{B39AD4C5-EB83-45EE-8395-3EF43C165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61E9"/>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otedebasdepage">
    <w:name w:val="Caractères de note de bas de page"/>
    <w:rsid w:val="0034492E"/>
    <w:rPr>
      <w:rFonts w:cs="Times New Roman"/>
      <w:vertAlign w:val="superscript"/>
    </w:rPr>
  </w:style>
  <w:style w:type="character" w:styleId="Numrodepage">
    <w:name w:val="page number"/>
    <w:rsid w:val="0034492E"/>
    <w:rPr>
      <w:rFonts w:cs="Times New Roman"/>
    </w:rPr>
  </w:style>
  <w:style w:type="paragraph" w:styleId="Notedebasdepage">
    <w:name w:val="footnote text"/>
    <w:basedOn w:val="Normal"/>
    <w:link w:val="NotedebasdepageCar"/>
    <w:rsid w:val="0034492E"/>
    <w:pPr>
      <w:suppressAutoHyphens/>
      <w:spacing w:after="0" w:line="240" w:lineRule="auto"/>
    </w:pPr>
    <w:rPr>
      <w:rFonts w:ascii="Univers" w:eastAsia="Times New Roman" w:hAnsi="Univers" w:cs="Univers"/>
      <w:sz w:val="20"/>
      <w:szCs w:val="20"/>
      <w:lang w:eastAsia="zh-CN"/>
    </w:rPr>
  </w:style>
  <w:style w:type="character" w:customStyle="1" w:styleId="NotedebasdepageCar">
    <w:name w:val="Note de bas de page Car"/>
    <w:basedOn w:val="Policepardfaut"/>
    <w:link w:val="Notedebasdepage"/>
    <w:rsid w:val="0034492E"/>
    <w:rPr>
      <w:rFonts w:ascii="Univers" w:eastAsia="Times New Roman" w:hAnsi="Univers" w:cs="Univers"/>
      <w:sz w:val="20"/>
      <w:szCs w:val="20"/>
      <w:lang w:eastAsia="zh-CN"/>
    </w:rPr>
  </w:style>
  <w:style w:type="paragraph" w:customStyle="1" w:styleId="fcasegauche">
    <w:name w:val="f_case_gauche"/>
    <w:basedOn w:val="Normal"/>
    <w:rsid w:val="0034492E"/>
    <w:pPr>
      <w:suppressAutoHyphens/>
      <w:spacing w:after="60" w:line="240" w:lineRule="auto"/>
      <w:ind w:left="284" w:hanging="284"/>
      <w:jc w:val="both"/>
    </w:pPr>
    <w:rPr>
      <w:rFonts w:ascii="Univers" w:eastAsia="Times New Roman" w:hAnsi="Univers" w:cs="Univers"/>
      <w:sz w:val="20"/>
      <w:szCs w:val="20"/>
      <w:lang w:eastAsia="zh-CN"/>
    </w:rPr>
  </w:style>
  <w:style w:type="paragraph" w:styleId="Corpsdetexte">
    <w:name w:val="Body Text"/>
    <w:basedOn w:val="Normal"/>
    <w:link w:val="CorpsdetexteCar"/>
    <w:rsid w:val="0034492E"/>
    <w:pPr>
      <w:tabs>
        <w:tab w:val="left" w:pos="426"/>
      </w:tabs>
      <w:suppressAutoHyphens/>
      <w:spacing w:before="60" w:after="0" w:line="240" w:lineRule="auto"/>
      <w:jc w:val="both"/>
    </w:pPr>
    <w:rPr>
      <w:rFonts w:ascii="Arial" w:eastAsia="Times New Roman" w:hAnsi="Arial" w:cs="Arial"/>
      <w:b/>
      <w:sz w:val="24"/>
      <w:szCs w:val="20"/>
      <w:lang w:eastAsia="zh-CN"/>
    </w:rPr>
  </w:style>
  <w:style w:type="character" w:customStyle="1" w:styleId="CorpsdetexteCar">
    <w:name w:val="Corps de texte Car"/>
    <w:basedOn w:val="Policepardfaut"/>
    <w:link w:val="Corpsdetexte"/>
    <w:rsid w:val="0034492E"/>
    <w:rPr>
      <w:rFonts w:ascii="Arial" w:eastAsia="Times New Roman" w:hAnsi="Arial" w:cs="Arial"/>
      <w:b/>
      <w:sz w:val="24"/>
      <w:szCs w:val="20"/>
      <w:lang w:eastAsia="zh-CN"/>
    </w:rPr>
  </w:style>
  <w:style w:type="character" w:styleId="Lienhypertexte">
    <w:name w:val="Hyperlink"/>
    <w:basedOn w:val="Policepardfaut"/>
    <w:uiPriority w:val="99"/>
    <w:unhideWhenUsed/>
    <w:rsid w:val="0034492E"/>
    <w:rPr>
      <w:color w:val="0563C1" w:themeColor="hyperlink"/>
      <w:u w:val="single"/>
    </w:rPr>
  </w:style>
  <w:style w:type="paragraph" w:styleId="Paragraphedeliste">
    <w:name w:val="List Paragraph"/>
    <w:basedOn w:val="Normal"/>
    <w:uiPriority w:val="34"/>
    <w:qFormat/>
    <w:rsid w:val="002C0349"/>
    <w:pPr>
      <w:ind w:left="720"/>
      <w:contextualSpacing/>
    </w:pPr>
  </w:style>
  <w:style w:type="paragraph" w:styleId="En-tte">
    <w:name w:val="header"/>
    <w:basedOn w:val="Normal"/>
    <w:link w:val="En-tteCar"/>
    <w:uiPriority w:val="99"/>
    <w:unhideWhenUsed/>
    <w:rsid w:val="00CE6C78"/>
    <w:pPr>
      <w:tabs>
        <w:tab w:val="center" w:pos="4536"/>
        <w:tab w:val="right" w:pos="9072"/>
      </w:tabs>
      <w:spacing w:after="0" w:line="240" w:lineRule="auto"/>
    </w:pPr>
  </w:style>
  <w:style w:type="character" w:customStyle="1" w:styleId="En-tteCar">
    <w:name w:val="En-tête Car"/>
    <w:basedOn w:val="Policepardfaut"/>
    <w:link w:val="En-tte"/>
    <w:uiPriority w:val="99"/>
    <w:rsid w:val="00CE6C78"/>
  </w:style>
  <w:style w:type="paragraph" w:styleId="Pieddepage">
    <w:name w:val="footer"/>
    <w:basedOn w:val="Normal"/>
    <w:link w:val="PieddepageCar"/>
    <w:uiPriority w:val="99"/>
    <w:unhideWhenUsed/>
    <w:rsid w:val="00CE6C7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E6C78"/>
  </w:style>
  <w:style w:type="character" w:styleId="Marquedecommentaire">
    <w:name w:val="annotation reference"/>
    <w:basedOn w:val="Policepardfaut"/>
    <w:uiPriority w:val="99"/>
    <w:semiHidden/>
    <w:unhideWhenUsed/>
    <w:rsid w:val="0078050F"/>
    <w:rPr>
      <w:sz w:val="16"/>
      <w:szCs w:val="16"/>
    </w:rPr>
  </w:style>
  <w:style w:type="paragraph" w:styleId="Commentaire">
    <w:name w:val="annotation text"/>
    <w:basedOn w:val="Normal"/>
    <w:link w:val="CommentaireCar"/>
    <w:uiPriority w:val="99"/>
    <w:semiHidden/>
    <w:unhideWhenUsed/>
    <w:rsid w:val="0078050F"/>
    <w:pPr>
      <w:spacing w:line="240" w:lineRule="auto"/>
    </w:pPr>
    <w:rPr>
      <w:sz w:val="20"/>
      <w:szCs w:val="20"/>
    </w:rPr>
  </w:style>
  <w:style w:type="character" w:customStyle="1" w:styleId="CommentaireCar">
    <w:name w:val="Commentaire Car"/>
    <w:basedOn w:val="Policepardfaut"/>
    <w:link w:val="Commentaire"/>
    <w:uiPriority w:val="99"/>
    <w:semiHidden/>
    <w:rsid w:val="0078050F"/>
    <w:rPr>
      <w:sz w:val="20"/>
      <w:szCs w:val="20"/>
    </w:rPr>
  </w:style>
  <w:style w:type="paragraph" w:styleId="Objetducommentaire">
    <w:name w:val="annotation subject"/>
    <w:basedOn w:val="Commentaire"/>
    <w:next w:val="Commentaire"/>
    <w:link w:val="ObjetducommentaireCar"/>
    <w:uiPriority w:val="99"/>
    <w:semiHidden/>
    <w:unhideWhenUsed/>
    <w:rsid w:val="0078050F"/>
    <w:rPr>
      <w:b/>
      <w:bCs/>
    </w:rPr>
  </w:style>
  <w:style w:type="character" w:customStyle="1" w:styleId="ObjetducommentaireCar">
    <w:name w:val="Objet du commentaire Car"/>
    <w:basedOn w:val="CommentaireCar"/>
    <w:link w:val="Objetducommentaire"/>
    <w:uiPriority w:val="99"/>
    <w:semiHidden/>
    <w:rsid w:val="0078050F"/>
    <w:rPr>
      <w:b/>
      <w:bCs/>
      <w:sz w:val="20"/>
      <w:szCs w:val="20"/>
    </w:rPr>
  </w:style>
  <w:style w:type="paragraph" w:styleId="Textedebulles">
    <w:name w:val="Balloon Text"/>
    <w:basedOn w:val="Normal"/>
    <w:link w:val="TextedebullesCar"/>
    <w:uiPriority w:val="99"/>
    <w:semiHidden/>
    <w:unhideWhenUsed/>
    <w:rsid w:val="0078050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8050F"/>
    <w:rPr>
      <w:rFonts w:ascii="Segoe UI" w:hAnsi="Segoe UI" w:cs="Segoe UI"/>
      <w:sz w:val="18"/>
      <w:szCs w:val="18"/>
    </w:rPr>
  </w:style>
  <w:style w:type="paragraph" w:customStyle="1" w:styleId="Default">
    <w:name w:val="Default"/>
    <w:rsid w:val="00790035"/>
    <w:pPr>
      <w:autoSpaceDE w:val="0"/>
      <w:autoSpaceDN w:val="0"/>
      <w:adjustRightInd w:val="0"/>
      <w:spacing w:after="0" w:line="240" w:lineRule="auto"/>
    </w:pPr>
    <w:rPr>
      <w:rFonts w:ascii="Tahoma" w:hAnsi="Tahoma" w:cs="Tahom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1294286">
      <w:bodyDiv w:val="1"/>
      <w:marLeft w:val="0"/>
      <w:marRight w:val="0"/>
      <w:marTop w:val="0"/>
      <w:marBottom w:val="0"/>
      <w:divBdr>
        <w:top w:val="none" w:sz="0" w:space="0" w:color="auto"/>
        <w:left w:val="none" w:sz="0" w:space="0" w:color="auto"/>
        <w:bottom w:val="none" w:sz="0" w:space="0" w:color="auto"/>
        <w:right w:val="none" w:sz="0" w:space="0" w:color="auto"/>
      </w:divBdr>
    </w:div>
    <w:div w:id="866993044">
      <w:bodyDiv w:val="1"/>
      <w:marLeft w:val="0"/>
      <w:marRight w:val="0"/>
      <w:marTop w:val="0"/>
      <w:marBottom w:val="0"/>
      <w:divBdr>
        <w:top w:val="none" w:sz="0" w:space="0" w:color="auto"/>
        <w:left w:val="none" w:sz="0" w:space="0" w:color="auto"/>
        <w:bottom w:val="none" w:sz="0" w:space="0" w:color="auto"/>
        <w:right w:val="none" w:sz="0" w:space="0" w:color="auto"/>
      </w:divBdr>
    </w:div>
    <w:div w:id="1454329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Pages>
  <Words>842</Words>
  <Characters>4634</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JV</dc:creator>
  <cp:keywords/>
  <dc:description/>
  <cp:lastModifiedBy>MICHAUD Julie</cp:lastModifiedBy>
  <cp:revision>6</cp:revision>
  <cp:lastPrinted>2025-07-01T13:55:00Z</cp:lastPrinted>
  <dcterms:created xsi:type="dcterms:W3CDTF">2025-10-17T11:25:00Z</dcterms:created>
  <dcterms:modified xsi:type="dcterms:W3CDTF">2025-10-17T12:18:00Z</dcterms:modified>
</cp:coreProperties>
</file>